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2E5B18">
      <w:pPr>
        <w:rPr>
          <w:lang w:eastAsia="zh-CN"/>
        </w:rPr>
      </w:pPr>
      <w:r>
        <w:rPr>
          <w:lang w:eastAsia="zh-CN"/>
        </w:rPr>
        <w:drawing>
          <wp:anchor simplePos="0" relativeHeight="251658240" behindDoc="0" locked="0" layoutInCell="1" allowOverlap="1">
            <wp:simplePos x="0" y="0"/>
            <wp:positionH relativeFrom="page">
              <wp:posOffset>11455400</wp:posOffset>
            </wp:positionH>
            <wp:positionV relativeFrom="topMargin">
              <wp:posOffset>10845800</wp:posOffset>
            </wp:positionV>
            <wp:extent cx="381000" cy="317500"/>
            <wp:wrapNone/>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976409" name=""/>
                    <pic:cNvPicPr>
                      <a:picLocks noChangeAspect="1"/>
                    </pic:cNvPicPr>
                  </pic:nvPicPr>
                  <pic:blipFill>
                    <a:blip xmlns:r="http://schemas.openxmlformats.org/officeDocument/2006/relationships" r:embed="rId6"/>
                    <a:stretch>
                      <a:fillRect/>
                    </a:stretch>
                  </pic:blipFill>
                  <pic:spPr>
                    <a:xfrm>
                      <a:off x="0" y="0"/>
                      <a:ext cx="381000" cy="317500"/>
                    </a:xfrm>
                    <a:prstGeom prst="rect">
                      <a:avLst/>
                    </a:prstGeom>
                  </pic:spPr>
                </pic:pic>
              </a:graphicData>
            </a:graphic>
          </wp:anchor>
        </w:drawing>
      </w:r>
    </w:p>
    <w:p w:rsidR="002E5B18">
      <w:pPr>
        <w:jc w:val="center"/>
        <w:rPr>
          <w:lang w:eastAsia="zh-CN"/>
        </w:rPr>
      </w:pPr>
      <w:r>
        <w:rPr>
          <w:b/>
          <w:bCs/>
          <w:sz w:val="28"/>
          <w:szCs w:val="28"/>
          <w:lang w:eastAsia="zh-CN"/>
        </w:rPr>
        <w:t>山西省阳泉市</w:t>
      </w:r>
      <w:r>
        <w:rPr>
          <w:b/>
          <w:bCs/>
          <w:sz w:val="28"/>
          <w:szCs w:val="28"/>
          <w:lang w:eastAsia="zh-CN"/>
        </w:rPr>
        <w:t>2019-2020</w:t>
      </w:r>
      <w:r>
        <w:rPr>
          <w:b/>
          <w:bCs/>
          <w:sz w:val="28"/>
          <w:szCs w:val="28"/>
          <w:lang w:eastAsia="zh-CN"/>
        </w:rPr>
        <w:t>学年八年级上学期物理期中考试试卷</w:t>
      </w:r>
    </w:p>
    <w:p w:rsidR="002E5B18">
      <w:r>
        <w:rPr>
          <w:b/>
          <w:bCs/>
          <w:sz w:val="24"/>
          <w:szCs w:val="24"/>
          <w:lang w:eastAsia="zh-CN"/>
        </w:rPr>
        <w:t>一、选择题</w:t>
      </w:r>
      <w:r>
        <w:rPr>
          <w:b/>
          <w:bCs/>
          <w:sz w:val="24"/>
          <w:szCs w:val="24"/>
          <w:lang w:eastAsia="zh-CN"/>
        </w:rPr>
        <w:t>(</w:t>
      </w:r>
      <w:r>
        <w:rPr>
          <w:b/>
          <w:bCs/>
          <w:sz w:val="24"/>
          <w:szCs w:val="24"/>
          <w:lang w:eastAsia="zh-CN"/>
        </w:rPr>
        <w:t>本大题共</w:t>
      </w:r>
      <w:r>
        <w:rPr>
          <w:b/>
          <w:bCs/>
          <w:sz w:val="24"/>
          <w:szCs w:val="24"/>
          <w:lang w:eastAsia="zh-CN"/>
        </w:rPr>
        <w:t>10</w:t>
      </w:r>
      <w:r>
        <w:rPr>
          <w:b/>
          <w:bCs/>
          <w:sz w:val="24"/>
          <w:szCs w:val="24"/>
          <w:lang w:eastAsia="zh-CN"/>
        </w:rPr>
        <w:t>个小题，每小题</w:t>
      </w:r>
      <w:r>
        <w:rPr>
          <w:b/>
          <w:bCs/>
          <w:sz w:val="24"/>
          <w:szCs w:val="24"/>
          <w:lang w:eastAsia="zh-CN"/>
        </w:rPr>
        <w:t>3</w:t>
      </w:r>
      <w:r>
        <w:rPr>
          <w:b/>
          <w:bCs/>
          <w:sz w:val="24"/>
          <w:szCs w:val="24"/>
          <w:lang w:eastAsia="zh-CN"/>
        </w:rPr>
        <w:t>分，共</w:t>
      </w:r>
      <w:r>
        <w:rPr>
          <w:b/>
          <w:bCs/>
          <w:sz w:val="24"/>
          <w:szCs w:val="24"/>
          <w:lang w:eastAsia="zh-CN"/>
        </w:rPr>
        <w:t>30</w:t>
      </w:r>
      <w:r>
        <w:rPr>
          <w:b/>
          <w:bCs/>
          <w:sz w:val="24"/>
          <w:szCs w:val="24"/>
          <w:lang w:eastAsia="zh-CN"/>
        </w:rPr>
        <w:t>分。</w:t>
      </w:r>
      <w:r>
        <w:rPr>
          <w:b/>
          <w:bCs/>
          <w:sz w:val="24"/>
          <w:szCs w:val="24"/>
        </w:rPr>
        <w:t>)</w:t>
      </w:r>
    </w:p>
    <w:p w:rsidR="002E5B18">
      <w:pPr>
        <w:spacing w:after="0"/>
        <w:rPr>
          <w:lang w:eastAsia="zh-CN"/>
        </w:rPr>
      </w:pPr>
      <w:r>
        <w:rPr>
          <w:color w:val="000000"/>
          <w:lang w:eastAsia="zh-CN"/>
        </w:rPr>
        <w:t>1.</w:t>
      </w:r>
      <w:r>
        <w:rPr>
          <w:color w:val="000000"/>
          <w:lang w:eastAsia="zh-CN"/>
        </w:rPr>
        <w:t>如图所示，我国复兴号动车组列车，是具有完全自主知识产权、达到世界先进水平的动车组列车。复兴号动车组列车行驶的速度比一般动车组列车行驶的速度</w:t>
      </w:r>
      <w:r>
        <w:rPr>
          <w:color w:val="000000"/>
          <w:lang w:eastAsia="zh-CN"/>
        </w:rPr>
        <w:t>(</w:t>
      </w:r>
      <w:r>
        <w:rPr>
          <w:color w:val="000000"/>
          <w:lang w:eastAsia="zh-CN"/>
        </w:rPr>
        <w:t>约为</w:t>
      </w:r>
      <w:r>
        <w:rPr>
          <w:color w:val="000000"/>
          <w:lang w:eastAsia="zh-CN"/>
        </w:rPr>
        <w:t>200km/h)</w:t>
      </w:r>
      <w:r>
        <w:rPr>
          <w:color w:val="000000"/>
          <w:lang w:eastAsia="zh-CN"/>
        </w:rPr>
        <w:t>快得多，则复兴号列车行驶的速度接近于（</w:t>
      </w:r>
      <w:r>
        <w:rPr>
          <w:color w:val="000000"/>
          <w:lang w:eastAsia="zh-CN"/>
        </w:rPr>
        <w:t xml:space="preserve">   </w:t>
      </w:r>
      <w:r>
        <w:rPr>
          <w:color w:val="000000"/>
          <w:lang w:eastAsia="zh-CN"/>
        </w:rPr>
        <w:t>）</w:t>
      </w:r>
      <w:r>
        <w:rPr>
          <w:color w:val="000000"/>
          <w:lang w:eastAsia="zh-CN"/>
        </w:rPr>
        <w:t xml:space="preserve">  </w:t>
      </w:r>
    </w:p>
    <w:p w:rsidR="002E5B18">
      <w:pPr>
        <w:spacing w:after="0"/>
      </w:pPr>
      <w:r>
        <w:rPr>
          <w:noProof/>
          <w:lang w:eastAsia="zh-CN"/>
        </w:rPr>
        <w:drawing>
          <wp:inline distT="0" distB="0" distL="0" distR="0">
            <wp:extent cx="1040854" cy="544297"/>
            <wp:effectExtent l="19050" t="0" r="6896" b="0"/>
            <wp:docPr id="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7497377" name=""/>
                    <pic:cNvPicPr/>
                  </pic:nvPicPr>
                  <pic:blipFill>
                    <a:blip xmlns:r="http://schemas.openxmlformats.org/officeDocument/2006/relationships" r:embed="rId7"/>
                    <a:stretch>
                      <a:fillRect/>
                    </a:stretch>
                  </pic:blipFill>
                  <pic:spPr>
                    <a:xfrm>
                      <a:off x="0" y="0"/>
                      <a:ext cx="1040854" cy="544297"/>
                    </a:xfrm>
                    <a:prstGeom prst="rect">
                      <a:avLst/>
                    </a:prstGeom>
                  </pic:spPr>
                </pic:pic>
              </a:graphicData>
            </a:graphic>
          </wp:inline>
        </w:drawing>
      </w:r>
    </w:p>
    <w:p w:rsidR="002E5B18">
      <w:pPr>
        <w:spacing w:after="0"/>
        <w:ind w:left="150"/>
      </w:pPr>
      <w:r>
        <w:rPr>
          <w:color w:val="000000"/>
        </w:rPr>
        <w:t xml:space="preserve">A. 50 </w:t>
      </w:r>
      <w:r>
        <w:rPr>
          <w:color w:val="000000"/>
        </w:rPr>
        <w:t>m/s                              </w:t>
      </w:r>
      <w:r>
        <w:rPr>
          <w:noProof/>
          <w:lang w:eastAsia="zh-CN"/>
        </w:rPr>
        <w:drawing>
          <wp:inline distT="0" distB="0" distL="0" distR="0">
            <wp:extent cx="19101" cy="38202"/>
            <wp:effectExtent l="19050" t="0" r="0" b="0"/>
            <wp:docPr id="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992434"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B. 100m/s                              </w:t>
      </w:r>
      <w:r>
        <w:rPr>
          <w:noProof/>
          <w:lang w:eastAsia="zh-CN"/>
        </w:rPr>
        <w:drawing>
          <wp:inline distT="0" distB="0" distL="0" distR="0">
            <wp:extent cx="19101" cy="38202"/>
            <wp:effectExtent l="19050" t="0" r="0" b="0"/>
            <wp:docPr id="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071065"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C. 300m/s                              </w:t>
      </w:r>
      <w:r>
        <w:rPr>
          <w:noProof/>
          <w:lang w:eastAsia="zh-CN"/>
        </w:rPr>
        <w:drawing>
          <wp:inline distT="0" distB="0" distL="0" distR="0">
            <wp:extent cx="19101" cy="38202"/>
            <wp:effectExtent l="19050" t="0" r="0" b="0"/>
            <wp:docPr id="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337400"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rPr>
        <w:t>D. 600m/s</w:t>
      </w:r>
    </w:p>
    <w:p w:rsidR="002E5B18">
      <w:pPr>
        <w:spacing w:after="0"/>
        <w:rPr>
          <w:lang w:eastAsia="zh-CN"/>
        </w:rPr>
      </w:pPr>
      <w:r>
        <w:rPr>
          <w:color w:val="000000"/>
          <w:lang w:eastAsia="zh-CN"/>
        </w:rPr>
        <w:t>2.</w:t>
      </w:r>
      <w:r>
        <w:rPr>
          <w:color w:val="000000"/>
          <w:lang w:eastAsia="zh-CN"/>
        </w:rPr>
        <w:t>为营造安静良好的阅读环境我校图书馆的墙壁上挂着如图所示的标志，这主要是为了控制发声体的（</w:t>
      </w:r>
      <w:r>
        <w:rPr>
          <w:color w:val="000000"/>
          <w:lang w:eastAsia="zh-CN"/>
        </w:rPr>
        <w:t xml:space="preserve">   </w:t>
      </w:r>
      <w:r>
        <w:rPr>
          <w:color w:val="000000"/>
          <w:lang w:eastAsia="zh-CN"/>
        </w:rPr>
        <w:t>）</w:t>
      </w:r>
      <w:r>
        <w:rPr>
          <w:color w:val="000000"/>
          <w:lang w:eastAsia="zh-CN"/>
        </w:rPr>
        <w:t xml:space="preserve">  </w:t>
      </w:r>
    </w:p>
    <w:p w:rsidR="002E5B18">
      <w:pPr>
        <w:spacing w:after="0"/>
      </w:pPr>
      <w:r>
        <w:rPr>
          <w:noProof/>
          <w:lang w:eastAsia="zh-CN"/>
        </w:rPr>
        <w:drawing>
          <wp:inline distT="0" distB="0" distL="0" distR="0">
            <wp:extent cx="401066" cy="410616"/>
            <wp:effectExtent l="19050" t="0" r="0" b="0"/>
            <wp:docPr id="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499265" name=""/>
                    <pic:cNvPicPr/>
                  </pic:nvPicPr>
                  <pic:blipFill>
                    <a:blip xmlns:r="http://schemas.openxmlformats.org/officeDocument/2006/relationships" r:embed="rId9"/>
                    <a:stretch>
                      <a:fillRect/>
                    </a:stretch>
                  </pic:blipFill>
                  <pic:spPr>
                    <a:xfrm>
                      <a:off x="0" y="0"/>
                      <a:ext cx="401066" cy="410616"/>
                    </a:xfrm>
                    <a:prstGeom prst="rect">
                      <a:avLst/>
                    </a:prstGeom>
                  </pic:spPr>
                </pic:pic>
              </a:graphicData>
            </a:graphic>
          </wp:inline>
        </w:drawing>
      </w:r>
    </w:p>
    <w:p w:rsidR="002E5B18">
      <w:pPr>
        <w:spacing w:after="0"/>
        <w:ind w:left="150"/>
        <w:rPr>
          <w:lang w:eastAsia="zh-CN"/>
        </w:rPr>
      </w:pPr>
      <w:r>
        <w:rPr>
          <w:color w:val="000000"/>
          <w:lang w:eastAsia="zh-CN"/>
        </w:rPr>
        <w:t>A. </w:t>
      </w:r>
      <w:r>
        <w:rPr>
          <w:color w:val="000000"/>
          <w:lang w:eastAsia="zh-CN"/>
        </w:rPr>
        <w:t>频率</w:t>
      </w:r>
      <w:r>
        <w:rPr>
          <w:color w:val="000000"/>
          <w:lang w:eastAsia="zh-CN"/>
        </w:rPr>
        <w:t>                                     B. </w:t>
      </w:r>
      <w:r>
        <w:rPr>
          <w:color w:val="000000"/>
          <w:lang w:eastAsia="zh-CN"/>
        </w:rPr>
        <w:t>音调</w:t>
      </w:r>
      <w:r>
        <w:rPr>
          <w:color w:val="000000"/>
          <w:lang w:eastAsia="zh-CN"/>
        </w:rPr>
        <w:t>                              </w:t>
      </w:r>
      <w:r>
        <w:rPr>
          <w:color w:val="000000"/>
          <w:lang w:eastAsia="zh-CN"/>
        </w:rPr>
        <w:t>       C. </w:t>
      </w:r>
      <w:r>
        <w:rPr>
          <w:color w:val="000000"/>
          <w:lang w:eastAsia="zh-CN"/>
        </w:rPr>
        <w:t>音色</w:t>
      </w:r>
      <w:r>
        <w:rPr>
          <w:color w:val="000000"/>
          <w:lang w:eastAsia="zh-CN"/>
        </w:rPr>
        <w:t>                                     D. </w:t>
      </w:r>
      <w:r>
        <w:rPr>
          <w:color w:val="000000"/>
          <w:lang w:eastAsia="zh-CN"/>
        </w:rPr>
        <w:t>响度</w:t>
      </w:r>
    </w:p>
    <w:p w:rsidR="002E5B18">
      <w:pPr>
        <w:spacing w:after="0"/>
        <w:rPr>
          <w:lang w:eastAsia="zh-CN"/>
        </w:rPr>
      </w:pPr>
      <w:r>
        <w:rPr>
          <w:color w:val="000000"/>
          <w:lang w:eastAsia="zh-CN"/>
        </w:rPr>
        <w:t>3.</w:t>
      </w:r>
      <w:r>
        <w:rPr>
          <w:color w:val="000000"/>
          <w:lang w:eastAsia="zh-CN"/>
        </w:rPr>
        <w:t>我省四季分明，四季交叠变化形成了各种美丽的景象，下列景象的形成过程中，需要吸热的是（</w:t>
      </w:r>
      <w:r>
        <w:rPr>
          <w:color w:val="000000"/>
          <w:lang w:eastAsia="zh-CN"/>
        </w:rPr>
        <w:t xml:space="preserve">   </w:t>
      </w:r>
      <w:r>
        <w:rPr>
          <w:color w:val="000000"/>
          <w:lang w:eastAsia="zh-CN"/>
        </w:rPr>
        <w:t>）</w:t>
      </w:r>
      <w:r>
        <w:rPr>
          <w:color w:val="000000"/>
          <w:lang w:eastAsia="zh-CN"/>
        </w:rPr>
        <w:t xml:space="preserve">            </w:t>
      </w:r>
    </w:p>
    <w:p w:rsidR="002E5B18">
      <w:pPr>
        <w:spacing w:after="0"/>
        <w:ind w:left="150"/>
        <w:rPr>
          <w:lang w:eastAsia="zh-CN"/>
        </w:rPr>
      </w:pPr>
      <w:r>
        <w:rPr>
          <w:color w:val="000000"/>
          <w:lang w:eastAsia="zh-CN"/>
        </w:rPr>
        <w:t>A. </w:t>
      </w:r>
      <w:r>
        <w:rPr>
          <w:color w:val="000000"/>
          <w:lang w:eastAsia="zh-CN"/>
        </w:rPr>
        <w:t>初春冰雪消融</w:t>
      </w:r>
      <w:r>
        <w:rPr>
          <w:color w:val="000000"/>
          <w:lang w:eastAsia="zh-CN"/>
        </w:rPr>
        <w:t xml:space="preserve"> </w:t>
      </w:r>
      <w:r>
        <w:rPr>
          <w:noProof/>
          <w:lang w:eastAsia="zh-CN"/>
        </w:rPr>
        <w:drawing>
          <wp:inline distT="0" distB="0" distL="0" distR="0">
            <wp:extent cx="697090" cy="592049"/>
            <wp:effectExtent l="19050" t="0" r="7760" b="0"/>
            <wp:docPr id="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795074" name=""/>
                    <pic:cNvPicPr/>
                  </pic:nvPicPr>
                  <pic:blipFill>
                    <a:blip xmlns:r="http://schemas.openxmlformats.org/officeDocument/2006/relationships" r:embed="rId10"/>
                    <a:stretch>
                      <a:fillRect/>
                    </a:stretch>
                  </pic:blipFill>
                  <pic:spPr>
                    <a:xfrm>
                      <a:off x="0" y="0"/>
                      <a:ext cx="697090" cy="592049"/>
                    </a:xfrm>
                    <a:prstGeom prst="rect">
                      <a:avLst/>
                    </a:prstGeom>
                  </pic:spPr>
                </pic:pic>
              </a:graphicData>
            </a:graphic>
          </wp:inline>
        </w:drawing>
      </w:r>
      <w:r>
        <w:rPr>
          <w:color w:val="000000"/>
          <w:lang w:eastAsia="zh-CN"/>
        </w:rPr>
        <w:t>                                  </w:t>
      </w:r>
      <w:r>
        <w:rPr>
          <w:noProof/>
          <w:lang w:eastAsia="zh-CN"/>
        </w:rPr>
        <w:drawing>
          <wp:inline distT="0" distB="0" distL="0" distR="0">
            <wp:extent cx="19101" cy="38202"/>
            <wp:effectExtent l="19050" t="0" r="0" b="0"/>
            <wp:docPr id="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488747"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盛夏露珠凝结</w:t>
      </w:r>
      <w:r>
        <w:rPr>
          <w:color w:val="000000"/>
          <w:lang w:eastAsia="zh-CN"/>
        </w:rPr>
        <w:t xml:space="preserve"> </w:t>
      </w:r>
      <w:r>
        <w:rPr>
          <w:noProof/>
          <w:lang w:eastAsia="zh-CN"/>
        </w:rPr>
        <w:drawing>
          <wp:inline distT="0" distB="0" distL="0" distR="0">
            <wp:extent cx="639788" cy="611149"/>
            <wp:effectExtent l="19050" t="0" r="7912" b="0"/>
            <wp:docPr id="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715916" name=""/>
                    <pic:cNvPicPr/>
                  </pic:nvPicPr>
                  <pic:blipFill>
                    <a:blip xmlns:r="http://schemas.openxmlformats.org/officeDocument/2006/relationships" r:embed="rId11"/>
                    <a:stretch>
                      <a:fillRect/>
                    </a:stretch>
                  </pic:blipFill>
                  <pic:spPr>
                    <a:xfrm>
                      <a:off x="0" y="0"/>
                      <a:ext cx="639788" cy="611149"/>
                    </a:xfrm>
                    <a:prstGeom prst="rect">
                      <a:avLst/>
                    </a:prstGeom>
                  </pic:spPr>
                </pic:pic>
              </a:graphicData>
            </a:graphic>
          </wp:inline>
        </w:drawing>
      </w:r>
      <w:r>
        <w:rPr>
          <w:lang w:eastAsia="zh-CN"/>
        </w:rPr>
        <w:br/>
      </w:r>
      <w:r>
        <w:rPr>
          <w:color w:val="000000"/>
          <w:lang w:eastAsia="zh-CN"/>
        </w:rPr>
        <w:t>C. </w:t>
      </w:r>
      <w:r>
        <w:rPr>
          <w:color w:val="000000"/>
          <w:lang w:eastAsia="zh-CN"/>
        </w:rPr>
        <w:t>深秋树枝凝霜</w:t>
      </w:r>
      <w:r>
        <w:rPr>
          <w:color w:val="000000"/>
          <w:lang w:eastAsia="zh-CN"/>
        </w:rPr>
        <w:t xml:space="preserve"> </w:t>
      </w:r>
      <w:r>
        <w:rPr>
          <w:noProof/>
          <w:lang w:eastAsia="zh-CN"/>
        </w:rPr>
        <w:drawing>
          <wp:inline distT="0" distB="0" distL="0" distR="0">
            <wp:extent cx="687540" cy="611149"/>
            <wp:effectExtent l="19050" t="0" r="0" b="0"/>
            <wp:docPr id="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534014" name=""/>
                    <pic:cNvPicPr/>
                  </pic:nvPicPr>
                  <pic:blipFill>
                    <a:blip xmlns:r="http://schemas.openxmlformats.org/officeDocument/2006/relationships" r:embed="rId12"/>
                    <a:stretch>
                      <a:fillRect/>
                    </a:stretch>
                  </pic:blipFill>
                  <pic:spPr>
                    <a:xfrm>
                      <a:off x="0" y="0"/>
                      <a:ext cx="687540" cy="611149"/>
                    </a:xfrm>
                    <a:prstGeom prst="rect">
                      <a:avLst/>
                    </a:prstGeom>
                  </pic:spPr>
                </pic:pic>
              </a:graphicData>
            </a:graphic>
          </wp:inline>
        </w:drawing>
      </w:r>
      <w:r>
        <w:rPr>
          <w:color w:val="000000"/>
          <w:lang w:eastAsia="zh-CN"/>
        </w:rPr>
        <w:t>                                  </w:t>
      </w:r>
      <w:r>
        <w:rPr>
          <w:noProof/>
          <w:lang w:eastAsia="zh-CN"/>
        </w:rPr>
        <w:drawing>
          <wp:inline distT="0" distB="0" distL="0" distR="0">
            <wp:extent cx="28651" cy="38202"/>
            <wp:effectExtent l="19050" t="0" r="9449" b="0"/>
            <wp:docPr id="1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520661" name=""/>
                    <pic:cNvPicPr/>
                  </pic:nvPicPr>
                  <pic:blipFill>
                    <a:blip xmlns:r="http://schemas.openxmlformats.org/officeDocument/2006/relationships" r:embed="rId13"/>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严冬雪花纷飞</w:t>
      </w:r>
      <w:r>
        <w:rPr>
          <w:color w:val="000000"/>
          <w:lang w:eastAsia="zh-CN"/>
        </w:rPr>
        <w:t xml:space="preserve"> </w:t>
      </w:r>
      <w:r>
        <w:rPr>
          <w:noProof/>
          <w:lang w:eastAsia="zh-CN"/>
        </w:rPr>
        <w:drawing>
          <wp:inline distT="0" distB="0" distL="0" distR="0">
            <wp:extent cx="639788" cy="582498"/>
            <wp:effectExtent l="19050" t="0" r="7912" b="0"/>
            <wp:docPr id="1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330570" name=""/>
                    <pic:cNvPicPr/>
                  </pic:nvPicPr>
                  <pic:blipFill>
                    <a:blip xmlns:r="http://schemas.openxmlformats.org/officeDocument/2006/relationships" r:embed="rId14"/>
                    <a:stretch>
                      <a:fillRect/>
                    </a:stretch>
                  </pic:blipFill>
                  <pic:spPr>
                    <a:xfrm>
                      <a:off x="0" y="0"/>
                      <a:ext cx="639788" cy="582498"/>
                    </a:xfrm>
                    <a:prstGeom prst="rect">
                      <a:avLst/>
                    </a:prstGeom>
                  </pic:spPr>
                </pic:pic>
              </a:graphicData>
            </a:graphic>
          </wp:inline>
        </w:drawing>
      </w:r>
    </w:p>
    <w:p w:rsidR="002E5B18">
      <w:pPr>
        <w:spacing w:after="0"/>
        <w:rPr>
          <w:lang w:eastAsia="zh-CN"/>
        </w:rPr>
      </w:pPr>
      <w:r>
        <w:rPr>
          <w:color w:val="000000"/>
          <w:lang w:eastAsia="zh-CN"/>
        </w:rPr>
        <w:t>4.</w:t>
      </w:r>
      <w:r>
        <w:rPr>
          <w:color w:val="000000"/>
          <w:lang w:eastAsia="zh-CN"/>
        </w:rPr>
        <w:t>下列措施中，为了减慢蒸发的是（</w:t>
      </w:r>
      <w:r>
        <w:rPr>
          <w:color w:val="000000"/>
          <w:lang w:eastAsia="zh-CN"/>
        </w:rPr>
        <w:t xml:space="preserve">   </w:t>
      </w:r>
      <w:r>
        <w:rPr>
          <w:color w:val="000000"/>
          <w:lang w:eastAsia="zh-CN"/>
        </w:rPr>
        <w:t>）</w:t>
      </w:r>
      <w:r>
        <w:rPr>
          <w:color w:val="000000"/>
          <w:lang w:eastAsia="zh-CN"/>
        </w:rPr>
        <w:t xml:space="preserve">   </w:t>
      </w:r>
      <w:r>
        <w:rPr>
          <w:color w:val="000000"/>
          <w:lang w:eastAsia="zh-CN"/>
        </w:rPr>
        <w:t xml:space="preserve">         </w:t>
      </w:r>
    </w:p>
    <w:p w:rsidR="002E5B18">
      <w:pPr>
        <w:spacing w:after="0"/>
        <w:ind w:left="150"/>
        <w:rPr>
          <w:lang w:eastAsia="zh-CN"/>
        </w:rPr>
      </w:pPr>
      <w:r>
        <w:rPr>
          <w:color w:val="000000"/>
          <w:lang w:eastAsia="zh-CN"/>
        </w:rPr>
        <w:t>A. </w:t>
      </w:r>
      <w:r>
        <w:rPr>
          <w:color w:val="000000"/>
          <w:lang w:eastAsia="zh-CN"/>
        </w:rPr>
        <w:t>将地面上的积水向周围扫开</w:t>
      </w:r>
      <w:r>
        <w:rPr>
          <w:color w:val="000000"/>
          <w:lang w:eastAsia="zh-CN"/>
        </w:rPr>
        <w:t>                                </w:t>
      </w:r>
      <w:r>
        <w:rPr>
          <w:noProof/>
          <w:lang w:eastAsia="zh-CN"/>
        </w:rPr>
        <w:drawing>
          <wp:inline distT="0" distB="0" distL="0" distR="0">
            <wp:extent cx="28651" cy="38202"/>
            <wp:effectExtent l="19050" t="0" r="9449" b="0"/>
            <wp:docPr id="1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37400" name=""/>
                    <pic:cNvPicPr/>
                  </pic:nvPicPr>
                  <pic:blipFill>
                    <a:blip xmlns:r="http://schemas.openxmlformats.org/officeDocument/2006/relationships" r:embed="rId13"/>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将湿手放在干手器下吹干</w:t>
      </w:r>
      <w:r>
        <w:rPr>
          <w:lang w:eastAsia="zh-CN"/>
        </w:rPr>
        <w:br/>
      </w:r>
      <w:r>
        <w:rPr>
          <w:color w:val="000000"/>
          <w:lang w:eastAsia="zh-CN"/>
        </w:rPr>
        <w:t>C. </w:t>
      </w:r>
      <w:r>
        <w:rPr>
          <w:color w:val="000000"/>
          <w:lang w:eastAsia="zh-CN"/>
        </w:rPr>
        <w:t>将湿衣服晾在太阳照射的地方</w:t>
      </w:r>
      <w:r>
        <w:rPr>
          <w:color w:val="000000"/>
          <w:lang w:eastAsia="zh-CN"/>
        </w:rPr>
        <w:t>                             </w:t>
      </w:r>
      <w:r>
        <w:rPr>
          <w:noProof/>
          <w:lang w:eastAsia="zh-CN"/>
        </w:rPr>
        <w:drawing>
          <wp:inline distT="0" distB="0" distL="0" distR="0">
            <wp:extent cx="9550" cy="38202"/>
            <wp:effectExtent l="19050" t="0" r="9500" b="0"/>
            <wp:docPr id="1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309925"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将新鲜水果用保鲜膜包裹后放入冰箱</w:t>
      </w:r>
    </w:p>
    <w:p w:rsidR="002E5B18">
      <w:pPr>
        <w:spacing w:after="0"/>
        <w:rPr>
          <w:lang w:eastAsia="zh-CN"/>
        </w:rPr>
      </w:pPr>
      <w:r>
        <w:rPr>
          <w:color w:val="000000"/>
          <w:lang w:eastAsia="zh-CN"/>
        </w:rPr>
        <w:t>5.2019</w:t>
      </w:r>
      <w:r>
        <w:rPr>
          <w:color w:val="000000"/>
          <w:lang w:eastAsia="zh-CN"/>
        </w:rPr>
        <w:t>年</w:t>
      </w:r>
      <w:r>
        <w:rPr>
          <w:color w:val="000000"/>
          <w:lang w:eastAsia="zh-CN"/>
        </w:rPr>
        <w:t>1</w:t>
      </w:r>
      <w:r>
        <w:rPr>
          <w:color w:val="000000"/>
          <w:lang w:eastAsia="zh-CN"/>
        </w:rPr>
        <w:t>月</w:t>
      </w:r>
      <w:r>
        <w:rPr>
          <w:color w:val="000000"/>
          <w:lang w:eastAsia="zh-CN"/>
        </w:rPr>
        <w:t>3</w:t>
      </w:r>
      <w:r>
        <w:rPr>
          <w:color w:val="000000"/>
          <w:lang w:eastAsia="zh-CN"/>
        </w:rPr>
        <w:t>日，嫦娥四号成功登陆月球背面，首次实现月球背面着陆。当嫦娥四号从空中下降时，说嫦娥四号是运动的，所选参照物是（</w:t>
      </w:r>
      <w:r>
        <w:rPr>
          <w:color w:val="000000"/>
          <w:lang w:eastAsia="zh-CN"/>
        </w:rPr>
        <w:t xml:space="preserve">   </w:t>
      </w:r>
      <w:r>
        <w:rPr>
          <w:color w:val="000000"/>
          <w:lang w:eastAsia="zh-CN"/>
        </w:rPr>
        <w:t>）</w:t>
      </w:r>
      <w:r>
        <w:rPr>
          <w:color w:val="000000"/>
          <w:lang w:eastAsia="zh-CN"/>
        </w:rPr>
        <w:t xml:space="preserve">            </w:t>
      </w:r>
    </w:p>
    <w:p w:rsidR="002E5B18">
      <w:pPr>
        <w:spacing w:after="0"/>
        <w:ind w:left="150"/>
        <w:rPr>
          <w:lang w:eastAsia="zh-CN"/>
        </w:rPr>
      </w:pPr>
      <w:r>
        <w:rPr>
          <w:color w:val="000000"/>
          <w:lang w:eastAsia="zh-CN"/>
        </w:rPr>
        <w:t xml:space="preserve">A.   </w:t>
      </w:r>
      <w:r>
        <w:rPr>
          <w:color w:val="000000"/>
          <w:lang w:eastAsia="zh-CN"/>
        </w:rPr>
        <w:t>嫦娥四号</w:t>
      </w:r>
      <w:r>
        <w:rPr>
          <w:color w:val="000000"/>
          <w:lang w:eastAsia="zh-CN"/>
        </w:rPr>
        <w:t>               </w:t>
      </w:r>
      <w:r>
        <w:rPr>
          <w:noProof/>
          <w:lang w:eastAsia="zh-CN"/>
        </w:rPr>
        <w:drawing>
          <wp:inline distT="0" distB="0" distL="0" distR="0">
            <wp:extent cx="19101" cy="38202"/>
            <wp:effectExtent l="19050" t="0" r="0" b="0"/>
            <wp:docPr id="1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088423"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月球表面</w:t>
      </w:r>
      <w:r>
        <w:rPr>
          <w:color w:val="000000"/>
          <w:lang w:eastAsia="zh-CN"/>
        </w:rPr>
        <w:t>   </w:t>
      </w:r>
      <w:r>
        <w:rPr>
          <w:color w:val="000000"/>
          <w:lang w:eastAsia="zh-CN"/>
        </w:rPr>
        <w:t>            </w:t>
      </w:r>
      <w:r>
        <w:rPr>
          <w:noProof/>
          <w:lang w:eastAsia="zh-CN"/>
        </w:rPr>
        <w:drawing>
          <wp:inline distT="0" distB="0" distL="0" distR="0">
            <wp:extent cx="19101" cy="38202"/>
            <wp:effectExtent l="19050" t="0" r="0" b="0"/>
            <wp:docPr id="1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94044"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嫦娥四号上的照相机</w:t>
      </w:r>
      <w:r>
        <w:rPr>
          <w:color w:val="000000"/>
          <w:lang w:eastAsia="zh-CN"/>
        </w:rPr>
        <w:t>               </w:t>
      </w:r>
      <w:r>
        <w:rPr>
          <w:noProof/>
          <w:lang w:eastAsia="zh-CN"/>
        </w:rPr>
        <w:drawing>
          <wp:inline distT="0" distB="0" distL="0" distR="0">
            <wp:extent cx="19101" cy="38202"/>
            <wp:effectExtent l="19050" t="0" r="0" b="0"/>
            <wp:docPr id="1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798745" name=""/>
                    <pic:cNvPicPr/>
                  </pic:nvPicPr>
                  <pic:blipFill>
                    <a:blip xmlns:r="http://schemas.openxmlformats.org/officeDocument/2006/relationships" r:embed="rId8"/>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嫦娥四号上的计算机</w:t>
      </w:r>
    </w:p>
    <w:p w:rsidR="002E5B18">
      <w:pPr>
        <w:spacing w:after="0"/>
        <w:rPr>
          <w:lang w:eastAsia="zh-CN"/>
        </w:rPr>
      </w:pPr>
      <w:r>
        <w:rPr>
          <w:color w:val="000000"/>
          <w:lang w:eastAsia="zh-CN"/>
        </w:rPr>
        <w:t>6.</w:t>
      </w:r>
      <w:r>
        <w:rPr>
          <w:color w:val="000000"/>
          <w:lang w:eastAsia="zh-CN"/>
        </w:rPr>
        <w:t>星期天的早晨，小明在家做作业，小区里的广场的音乐声对学习产生干扰。下列措施中对减弱干扰无效的是（</w:t>
      </w:r>
      <w:r>
        <w:rPr>
          <w:color w:val="000000"/>
          <w:lang w:eastAsia="zh-CN"/>
        </w:rPr>
        <w:t xml:space="preserve">   </w:t>
      </w:r>
      <w:r>
        <w:rPr>
          <w:color w:val="000000"/>
          <w:lang w:eastAsia="zh-CN"/>
        </w:rPr>
        <w:t>）</w:t>
      </w:r>
      <w:r>
        <w:rPr>
          <w:color w:val="000000"/>
          <w:lang w:eastAsia="zh-CN"/>
        </w:rPr>
        <w:t xml:space="preserve">            </w:t>
      </w:r>
    </w:p>
    <w:p w:rsidR="002E5B18">
      <w:pPr>
        <w:spacing w:after="0"/>
        <w:ind w:left="150"/>
        <w:rPr>
          <w:lang w:eastAsia="zh-CN"/>
        </w:rPr>
      </w:pPr>
      <w:r>
        <w:rPr>
          <w:color w:val="000000"/>
          <w:lang w:eastAsia="zh-CN"/>
        </w:rPr>
        <w:t>A. </w:t>
      </w:r>
      <w:r>
        <w:rPr>
          <w:color w:val="000000"/>
          <w:lang w:eastAsia="zh-CN"/>
        </w:rPr>
        <w:t>关上门窗并拉上窗帘</w:t>
      </w:r>
      <w:r>
        <w:rPr>
          <w:color w:val="000000"/>
          <w:lang w:eastAsia="zh-CN"/>
        </w:rPr>
        <w:t>                                           </w:t>
      </w:r>
      <w:r>
        <w:rPr>
          <w:noProof/>
          <w:lang w:eastAsia="zh-CN"/>
        </w:rPr>
        <w:drawing>
          <wp:inline distT="0" distB="0" distL="0" distR="0">
            <wp:extent cx="9550" cy="38202"/>
            <wp:effectExtent l="19050" t="0" r="9500" b="0"/>
            <wp:docPr id="1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721902"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通过居委会要求减小音乐声</w:t>
      </w:r>
      <w:r>
        <w:rPr>
          <w:lang w:eastAsia="zh-CN"/>
        </w:rPr>
        <w:br/>
      </w:r>
      <w:r>
        <w:rPr>
          <w:color w:val="000000"/>
          <w:lang w:eastAsia="zh-CN"/>
        </w:rPr>
        <w:t>C. </w:t>
      </w:r>
      <w:r>
        <w:rPr>
          <w:color w:val="000000"/>
          <w:lang w:eastAsia="zh-CN"/>
        </w:rPr>
        <w:t>戴上耳罩做作业</w:t>
      </w:r>
      <w:r>
        <w:rPr>
          <w:color w:val="000000"/>
          <w:lang w:eastAsia="zh-CN"/>
        </w:rPr>
        <w:t>                                                  </w:t>
      </w:r>
      <w:r>
        <w:rPr>
          <w:noProof/>
          <w:lang w:eastAsia="zh-CN"/>
        </w:rPr>
        <w:drawing>
          <wp:inline distT="0" distB="0" distL="0" distR="0">
            <wp:extent cx="9550" cy="38202"/>
            <wp:effectExtent l="19050" t="0" r="9500" b="0"/>
            <wp:docPr id="1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795765"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D.</w:t>
      </w:r>
      <w:r>
        <w:rPr>
          <w:color w:val="000000"/>
          <w:lang w:eastAsia="zh-CN"/>
        </w:rPr>
        <w:t> </w:t>
      </w:r>
      <w:r>
        <w:rPr>
          <w:color w:val="000000"/>
          <w:lang w:eastAsia="zh-CN"/>
        </w:rPr>
        <w:t>在房屋内安装噪声监测装置</w:t>
      </w:r>
    </w:p>
    <w:p w:rsidR="002E5B18">
      <w:pPr>
        <w:spacing w:after="0"/>
        <w:rPr>
          <w:lang w:eastAsia="zh-CN"/>
        </w:rPr>
      </w:pPr>
      <w:r>
        <w:rPr>
          <w:color w:val="000000"/>
          <w:lang w:eastAsia="zh-CN"/>
        </w:rPr>
        <w:t>7.</w:t>
      </w:r>
      <w:r>
        <w:rPr>
          <w:color w:val="000000"/>
          <w:lang w:eastAsia="zh-CN"/>
        </w:rPr>
        <w:t>为了保持低温，工作人员在</w:t>
      </w:r>
      <w:r>
        <w:rPr>
          <w:color w:val="000000"/>
          <w:lang w:eastAsia="zh-CN"/>
        </w:rPr>
        <w:t>“</w:t>
      </w:r>
      <w:r>
        <w:rPr>
          <w:color w:val="000000"/>
          <w:lang w:eastAsia="zh-CN"/>
        </w:rPr>
        <w:t>雪月饼</w:t>
      </w:r>
      <w:r>
        <w:rPr>
          <w:color w:val="000000"/>
          <w:lang w:eastAsia="zh-CN"/>
        </w:rPr>
        <w:t>”</w:t>
      </w:r>
      <w:r>
        <w:rPr>
          <w:color w:val="000000"/>
          <w:lang w:eastAsia="zh-CN"/>
        </w:rPr>
        <w:t>的包装盒内装入了一定量的干冰，打开包装盒，发现周围空气中出现了</w:t>
      </w:r>
      <w:r>
        <w:rPr>
          <w:color w:val="000000"/>
          <w:lang w:eastAsia="zh-CN"/>
        </w:rPr>
        <w:t>“</w:t>
      </w:r>
      <w:r>
        <w:rPr>
          <w:color w:val="000000"/>
          <w:lang w:eastAsia="zh-CN"/>
        </w:rPr>
        <w:t>白雾</w:t>
      </w:r>
      <w:r>
        <w:rPr>
          <w:color w:val="000000"/>
          <w:lang w:eastAsia="zh-CN"/>
        </w:rPr>
        <w:t>”</w:t>
      </w:r>
      <w:r>
        <w:rPr>
          <w:color w:val="000000"/>
          <w:lang w:eastAsia="zh-CN"/>
        </w:rPr>
        <w:t>。这一过程中干冰发生的物态变化及吸放热情况正确的是（</w:t>
      </w:r>
      <w:r>
        <w:rPr>
          <w:color w:val="000000"/>
          <w:lang w:eastAsia="zh-CN"/>
        </w:rPr>
        <w:t xml:space="preserve">   </w:t>
      </w:r>
      <w:r>
        <w:rPr>
          <w:color w:val="000000"/>
          <w:lang w:eastAsia="zh-CN"/>
        </w:rPr>
        <w:t>）</w:t>
      </w:r>
      <w:r>
        <w:rPr>
          <w:color w:val="000000"/>
          <w:lang w:eastAsia="zh-CN"/>
        </w:rPr>
        <w:t xml:space="preserve">            </w:t>
      </w:r>
    </w:p>
    <w:p w:rsidR="002E5B18">
      <w:pPr>
        <w:spacing w:after="0"/>
        <w:ind w:left="150"/>
        <w:rPr>
          <w:lang w:eastAsia="zh-CN"/>
        </w:rPr>
      </w:pPr>
      <w:r>
        <w:rPr>
          <w:color w:val="000000"/>
          <w:lang w:eastAsia="zh-CN"/>
        </w:rPr>
        <w:t>A. </w:t>
      </w:r>
      <w:r>
        <w:rPr>
          <w:color w:val="000000"/>
          <w:lang w:eastAsia="zh-CN"/>
        </w:rPr>
        <w:t>升华</w:t>
      </w:r>
      <w:r>
        <w:rPr>
          <w:color w:val="000000"/>
          <w:lang w:eastAsia="zh-CN"/>
        </w:rPr>
        <w:t xml:space="preserve">  </w:t>
      </w:r>
      <w:r>
        <w:rPr>
          <w:color w:val="000000"/>
          <w:lang w:eastAsia="zh-CN"/>
        </w:rPr>
        <w:t>吸热</w:t>
      </w:r>
      <w:r>
        <w:rPr>
          <w:color w:val="000000"/>
          <w:lang w:eastAsia="zh-CN"/>
        </w:rPr>
        <w:t>                         B. </w:t>
      </w:r>
      <w:r>
        <w:rPr>
          <w:color w:val="000000"/>
          <w:lang w:eastAsia="zh-CN"/>
        </w:rPr>
        <w:t>升华</w:t>
      </w:r>
      <w:r>
        <w:rPr>
          <w:color w:val="000000"/>
          <w:lang w:eastAsia="zh-CN"/>
        </w:rPr>
        <w:t xml:space="preserve">  </w:t>
      </w:r>
      <w:r>
        <w:rPr>
          <w:color w:val="000000"/>
          <w:lang w:eastAsia="zh-CN"/>
        </w:rPr>
        <w:t>放热</w:t>
      </w:r>
      <w:r>
        <w:rPr>
          <w:color w:val="000000"/>
          <w:lang w:eastAsia="zh-CN"/>
        </w:rPr>
        <w:t>                         C. </w:t>
      </w:r>
      <w:r>
        <w:rPr>
          <w:color w:val="000000"/>
          <w:lang w:eastAsia="zh-CN"/>
        </w:rPr>
        <w:t>液化</w:t>
      </w:r>
      <w:r>
        <w:rPr>
          <w:color w:val="000000"/>
          <w:lang w:eastAsia="zh-CN"/>
        </w:rPr>
        <w:t xml:space="preserve">  </w:t>
      </w:r>
      <w:r>
        <w:rPr>
          <w:color w:val="000000"/>
          <w:lang w:eastAsia="zh-CN"/>
        </w:rPr>
        <w:t>吸热</w:t>
      </w:r>
      <w:r>
        <w:rPr>
          <w:color w:val="000000"/>
          <w:lang w:eastAsia="zh-CN"/>
        </w:rPr>
        <w:t>                         D. </w:t>
      </w:r>
      <w:r>
        <w:rPr>
          <w:color w:val="000000"/>
          <w:lang w:eastAsia="zh-CN"/>
        </w:rPr>
        <w:t>液化</w:t>
      </w:r>
      <w:r>
        <w:rPr>
          <w:color w:val="000000"/>
          <w:lang w:eastAsia="zh-CN"/>
        </w:rPr>
        <w:t xml:space="preserve">  </w:t>
      </w:r>
      <w:r>
        <w:rPr>
          <w:color w:val="000000"/>
          <w:lang w:eastAsia="zh-CN"/>
        </w:rPr>
        <w:t>放热</w:t>
      </w:r>
    </w:p>
    <w:p w:rsidR="002E5B18">
      <w:pPr>
        <w:spacing w:after="0"/>
        <w:rPr>
          <w:lang w:eastAsia="zh-CN"/>
        </w:rPr>
      </w:pPr>
      <w:r>
        <w:rPr>
          <w:color w:val="000000"/>
          <w:lang w:eastAsia="zh-CN"/>
        </w:rPr>
        <w:t>8.</w:t>
      </w:r>
      <w:r>
        <w:rPr>
          <w:color w:val="000000"/>
          <w:lang w:eastAsia="zh-CN"/>
        </w:rPr>
        <w:t>科学技术的发展使人机对话得以实现。在英语学习中，小明与智能机器</w:t>
      </w:r>
      <w:r>
        <w:rPr>
          <w:color w:val="000000"/>
          <w:lang w:eastAsia="zh-CN"/>
        </w:rPr>
        <w:t>人用简单的英语进行了交流。关于机器人的声音，下列说法正确的是（</w:t>
      </w:r>
      <w:r>
        <w:rPr>
          <w:color w:val="000000"/>
          <w:lang w:eastAsia="zh-CN"/>
        </w:rPr>
        <w:t xml:space="preserve">   </w:t>
      </w:r>
      <w:r>
        <w:rPr>
          <w:color w:val="000000"/>
          <w:lang w:eastAsia="zh-CN"/>
        </w:rPr>
        <w:t>）</w:t>
      </w:r>
      <w:r>
        <w:rPr>
          <w:color w:val="000000"/>
          <w:lang w:eastAsia="zh-CN"/>
        </w:rPr>
        <w:t xml:space="preserve">            </w:t>
      </w:r>
    </w:p>
    <w:p w:rsidR="002E5B18">
      <w:pPr>
        <w:spacing w:after="0"/>
        <w:ind w:left="150"/>
        <w:rPr>
          <w:lang w:eastAsia="zh-CN"/>
        </w:rPr>
      </w:pPr>
      <w:r>
        <w:rPr>
          <w:color w:val="000000"/>
          <w:lang w:eastAsia="zh-CN"/>
        </w:rPr>
        <w:t>A. </w:t>
      </w:r>
      <w:r>
        <w:rPr>
          <w:color w:val="000000"/>
          <w:lang w:eastAsia="zh-CN"/>
        </w:rPr>
        <w:t>机器人的声音不是由振动产生的</w:t>
      </w:r>
      <w:r>
        <w:rPr>
          <w:color w:val="000000"/>
          <w:lang w:eastAsia="zh-CN"/>
        </w:rPr>
        <w:t>                         </w:t>
      </w:r>
      <w:r>
        <w:rPr>
          <w:noProof/>
          <w:lang w:eastAsia="zh-CN"/>
        </w:rPr>
        <w:drawing>
          <wp:inline distT="0" distB="0" distL="0" distR="0">
            <wp:extent cx="28651" cy="38202"/>
            <wp:effectExtent l="19050" t="0" r="9449" b="0"/>
            <wp:docPr id="1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131327" name=""/>
                    <pic:cNvPicPr/>
                  </pic:nvPicPr>
                  <pic:blipFill>
                    <a:blip xmlns:r="http://schemas.openxmlformats.org/officeDocument/2006/relationships" r:embed="rId13"/>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机器人的声音可以在真空中传播</w:t>
      </w:r>
      <w:r>
        <w:rPr>
          <w:lang w:eastAsia="zh-CN"/>
        </w:rPr>
        <w:br/>
      </w:r>
      <w:r>
        <w:rPr>
          <w:color w:val="000000"/>
          <w:lang w:eastAsia="zh-CN"/>
        </w:rPr>
        <w:t>C. </w:t>
      </w:r>
      <w:r>
        <w:rPr>
          <w:color w:val="000000"/>
          <w:lang w:eastAsia="zh-CN"/>
        </w:rPr>
        <w:t>机器人的声音与小明的声音的音色不同</w:t>
      </w:r>
      <w:r>
        <w:rPr>
          <w:color w:val="000000"/>
          <w:lang w:eastAsia="zh-CN"/>
        </w:rPr>
        <w:t>               </w:t>
      </w:r>
      <w:r>
        <w:rPr>
          <w:noProof/>
          <w:lang w:eastAsia="zh-CN"/>
        </w:rPr>
        <w:drawing>
          <wp:inline distT="0" distB="0" distL="0" distR="0">
            <wp:extent cx="9550" cy="38202"/>
            <wp:effectExtent l="19050" t="0" r="9500" b="0"/>
            <wp:docPr id="2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791726" name=""/>
                    <pic:cNvPicPr/>
                  </pic:nvPicPr>
                  <pic:blipFill>
                    <a:blip xmlns:r="http://schemas.openxmlformats.org/officeDocument/2006/relationships" r:embed="rId15"/>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机器人的声音对小明来说属于噪声</w:t>
      </w:r>
    </w:p>
    <w:p w:rsidR="002E5B18">
      <w:pPr>
        <w:spacing w:after="0"/>
        <w:rPr>
          <w:lang w:eastAsia="zh-CN"/>
        </w:rPr>
      </w:pPr>
      <w:r>
        <w:rPr>
          <w:color w:val="000000"/>
          <w:lang w:eastAsia="zh-CN"/>
        </w:rPr>
        <w:t>9.</w:t>
      </w:r>
      <w:r>
        <w:rPr>
          <w:color w:val="000000"/>
          <w:lang w:eastAsia="zh-CN"/>
        </w:rPr>
        <w:t>搭乘自动扶梯时</w:t>
      </w:r>
      <w:r>
        <w:rPr>
          <w:color w:val="000000"/>
          <w:lang w:eastAsia="zh-CN"/>
        </w:rPr>
        <w:t>“</w:t>
      </w:r>
      <w:r>
        <w:rPr>
          <w:color w:val="000000"/>
          <w:lang w:eastAsia="zh-CN"/>
        </w:rPr>
        <w:t>右侧站立，左侧急行</w:t>
      </w:r>
      <w:r>
        <w:rPr>
          <w:color w:val="000000"/>
          <w:lang w:eastAsia="zh-CN"/>
        </w:rPr>
        <w:t>”</w:t>
      </w:r>
      <w:r>
        <w:rPr>
          <w:color w:val="000000"/>
          <w:lang w:eastAsia="zh-CN"/>
        </w:rPr>
        <w:t>，是城市的文明规则，也是城市文明程度的体现。搭乘扶梯上行时，如果以扶梯为参照物，下列说法中错误的是（</w:t>
      </w:r>
      <w:r>
        <w:rPr>
          <w:color w:val="000000"/>
          <w:lang w:eastAsia="zh-CN"/>
        </w:rPr>
        <w:t xml:space="preserve">   </w:t>
      </w:r>
      <w:r>
        <w:rPr>
          <w:color w:val="000000"/>
          <w:lang w:eastAsia="zh-CN"/>
        </w:rPr>
        <w:t>）</w:t>
      </w:r>
      <w:r>
        <w:rPr>
          <w:color w:val="000000"/>
          <w:lang w:eastAsia="zh-CN"/>
        </w:rPr>
        <w:t xml:space="preserve">            </w:t>
      </w:r>
    </w:p>
    <w:p w:rsidR="002E5B18">
      <w:pPr>
        <w:spacing w:after="0"/>
        <w:ind w:left="150"/>
        <w:rPr>
          <w:lang w:eastAsia="zh-CN"/>
        </w:rPr>
      </w:pPr>
      <w:r>
        <w:rPr>
          <w:color w:val="000000"/>
          <w:lang w:eastAsia="zh-CN"/>
        </w:rPr>
        <w:t>A. </w:t>
      </w:r>
      <w:r>
        <w:rPr>
          <w:color w:val="000000"/>
          <w:lang w:eastAsia="zh-CN"/>
        </w:rPr>
        <w:t>地面是运动的</w:t>
      </w:r>
      <w:r>
        <w:rPr>
          <w:color w:val="000000"/>
          <w:lang w:eastAsia="zh-CN"/>
        </w:rPr>
        <w:t>         B. </w:t>
      </w:r>
      <w:r>
        <w:rPr>
          <w:color w:val="000000"/>
          <w:lang w:eastAsia="zh-CN"/>
        </w:rPr>
        <w:t>右侧站立的人是静止的</w:t>
      </w:r>
      <w:r>
        <w:rPr>
          <w:color w:val="000000"/>
          <w:lang w:eastAsia="zh-CN"/>
        </w:rPr>
        <w:t>         C. </w:t>
      </w:r>
      <w:r>
        <w:rPr>
          <w:color w:val="000000"/>
          <w:lang w:eastAsia="zh-CN"/>
        </w:rPr>
        <w:t>扶梯是运动的</w:t>
      </w:r>
      <w:r>
        <w:rPr>
          <w:color w:val="000000"/>
          <w:lang w:eastAsia="zh-CN"/>
        </w:rPr>
        <w:t>         D. </w:t>
      </w:r>
      <w:r>
        <w:rPr>
          <w:color w:val="000000"/>
          <w:lang w:eastAsia="zh-CN"/>
        </w:rPr>
        <w:t>左侧急行的人是运动的</w:t>
      </w:r>
    </w:p>
    <w:p w:rsidR="002E5B18">
      <w:pPr>
        <w:spacing w:after="0"/>
        <w:rPr>
          <w:lang w:eastAsia="zh-CN"/>
        </w:rPr>
      </w:pPr>
      <w:r>
        <w:rPr>
          <w:color w:val="000000"/>
          <w:lang w:eastAsia="zh-CN"/>
        </w:rPr>
        <w:t>10.</w:t>
      </w:r>
      <w:r>
        <w:rPr>
          <w:color w:val="000000"/>
          <w:lang w:eastAsia="zh-CN"/>
        </w:rPr>
        <w:t>随着人口和经济的快速增长，水污染日益加剧，因此污水净化具有重要的意义</w:t>
      </w:r>
      <w:r>
        <w:rPr>
          <w:color w:val="000000"/>
          <w:lang w:eastAsia="zh-CN"/>
        </w:rPr>
        <w:t>.</w:t>
      </w:r>
      <w:r>
        <w:rPr>
          <w:color w:val="000000"/>
          <w:lang w:eastAsia="zh-CN"/>
        </w:rPr>
        <w:t>如图所示为小明设计的太阳能净水器，在污水净化过程中发生的物态变化是（</w:t>
      </w:r>
      <w:r>
        <w:rPr>
          <w:color w:val="000000"/>
          <w:lang w:eastAsia="zh-CN"/>
        </w:rPr>
        <w:t xml:space="preserve">   </w:t>
      </w:r>
      <w:r>
        <w:rPr>
          <w:color w:val="000000"/>
          <w:lang w:eastAsia="zh-CN"/>
        </w:rPr>
        <w:t>）</w:t>
      </w:r>
    </w:p>
    <w:p w:rsidR="002E5B18">
      <w:pPr>
        <w:spacing w:after="0"/>
      </w:pPr>
      <w:r>
        <w:rPr>
          <w:noProof/>
          <w:lang w:eastAsia="zh-CN"/>
        </w:rPr>
        <w:drawing>
          <wp:inline distT="0" distB="0" distL="0" distR="0">
            <wp:extent cx="1079056" cy="1079056"/>
            <wp:effectExtent l="19050" t="0" r="6794" b="0"/>
            <wp:docPr id="2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790991" name=""/>
                    <pic:cNvPicPr/>
                  </pic:nvPicPr>
                  <pic:blipFill>
                    <a:blip xmlns:r="http://schemas.openxmlformats.org/officeDocument/2006/relationships" r:embed="rId16"/>
                    <a:stretch>
                      <a:fillRect/>
                    </a:stretch>
                  </pic:blipFill>
                  <pic:spPr>
                    <a:xfrm>
                      <a:off x="0" y="0"/>
                      <a:ext cx="1079056" cy="1079056"/>
                    </a:xfrm>
                    <a:prstGeom prst="rect">
                      <a:avLst/>
                    </a:prstGeom>
                  </pic:spPr>
                </pic:pic>
              </a:graphicData>
            </a:graphic>
          </wp:inline>
        </w:drawing>
      </w:r>
    </w:p>
    <w:p w:rsidR="002E5B18">
      <w:pPr>
        <w:spacing w:after="0"/>
        <w:ind w:left="150"/>
        <w:rPr>
          <w:lang w:eastAsia="zh-CN"/>
        </w:rPr>
      </w:pPr>
      <w:r>
        <w:rPr>
          <w:color w:val="000000"/>
          <w:lang w:eastAsia="zh-CN"/>
        </w:rPr>
        <w:t>A.</w:t>
      </w:r>
      <w:r>
        <w:rPr>
          <w:color w:val="000000"/>
          <w:lang w:eastAsia="zh-CN"/>
        </w:rPr>
        <w:t>先熔化，后凝固</w:t>
      </w:r>
      <w:r>
        <w:rPr>
          <w:lang w:eastAsia="zh-CN"/>
        </w:rPr>
        <w:br/>
      </w:r>
      <w:r>
        <w:rPr>
          <w:color w:val="000000"/>
          <w:lang w:eastAsia="zh-CN"/>
        </w:rPr>
        <w:t>B.</w:t>
      </w:r>
      <w:r>
        <w:rPr>
          <w:color w:val="000000"/>
          <w:lang w:eastAsia="zh-CN"/>
        </w:rPr>
        <w:t>先汽化，后液化</w:t>
      </w:r>
      <w:r>
        <w:rPr>
          <w:lang w:eastAsia="zh-CN"/>
        </w:rPr>
        <w:br/>
      </w:r>
      <w:r>
        <w:rPr>
          <w:color w:val="000000"/>
          <w:lang w:eastAsia="zh-CN"/>
        </w:rPr>
        <w:t>C.</w:t>
      </w:r>
      <w:r>
        <w:rPr>
          <w:color w:val="000000"/>
          <w:lang w:eastAsia="zh-CN"/>
        </w:rPr>
        <w:t>先升华，后凝华</w:t>
      </w:r>
      <w:r>
        <w:rPr>
          <w:lang w:eastAsia="zh-CN"/>
        </w:rPr>
        <w:br/>
      </w:r>
      <w:r>
        <w:rPr>
          <w:color w:val="000000"/>
          <w:lang w:eastAsia="zh-CN"/>
        </w:rPr>
        <w:t>D.</w:t>
      </w:r>
      <w:r>
        <w:rPr>
          <w:color w:val="000000"/>
          <w:lang w:eastAsia="zh-CN"/>
        </w:rPr>
        <w:t>先汽化，后凝固</w:t>
      </w:r>
    </w:p>
    <w:p w:rsidR="002E5B18">
      <w:pPr>
        <w:rPr>
          <w:lang w:eastAsia="zh-CN"/>
        </w:rPr>
      </w:pPr>
      <w:r>
        <w:rPr>
          <w:b/>
          <w:bCs/>
          <w:sz w:val="24"/>
          <w:szCs w:val="24"/>
          <w:lang w:eastAsia="zh-CN"/>
        </w:rPr>
        <w:t>二、实验探究</w:t>
      </w:r>
      <w:r>
        <w:rPr>
          <w:b/>
          <w:bCs/>
          <w:sz w:val="24"/>
          <w:szCs w:val="24"/>
          <w:lang w:eastAsia="zh-CN"/>
        </w:rPr>
        <w:t>(</w:t>
      </w:r>
      <w:r>
        <w:rPr>
          <w:b/>
          <w:bCs/>
          <w:sz w:val="24"/>
          <w:szCs w:val="24"/>
          <w:lang w:eastAsia="zh-CN"/>
        </w:rPr>
        <w:t>本大题共</w:t>
      </w:r>
      <w:r>
        <w:rPr>
          <w:b/>
          <w:bCs/>
          <w:sz w:val="24"/>
          <w:szCs w:val="24"/>
          <w:lang w:eastAsia="zh-CN"/>
        </w:rPr>
        <w:t>5</w:t>
      </w:r>
      <w:r>
        <w:rPr>
          <w:b/>
          <w:bCs/>
          <w:sz w:val="24"/>
          <w:szCs w:val="24"/>
          <w:lang w:eastAsia="zh-CN"/>
        </w:rPr>
        <w:t>个小题，</w:t>
      </w:r>
      <w:r>
        <w:rPr>
          <w:b/>
          <w:bCs/>
          <w:sz w:val="24"/>
          <w:szCs w:val="24"/>
          <w:lang w:eastAsia="zh-CN"/>
        </w:rPr>
        <w:t>11</w:t>
      </w:r>
      <w:r>
        <w:rPr>
          <w:b/>
          <w:bCs/>
          <w:sz w:val="24"/>
          <w:szCs w:val="24"/>
          <w:lang w:eastAsia="zh-CN"/>
        </w:rPr>
        <w:t>小题</w:t>
      </w:r>
      <w:r>
        <w:rPr>
          <w:b/>
          <w:bCs/>
          <w:sz w:val="24"/>
          <w:szCs w:val="24"/>
          <w:lang w:eastAsia="zh-CN"/>
        </w:rPr>
        <w:t>7</w:t>
      </w:r>
      <w:r>
        <w:rPr>
          <w:b/>
          <w:bCs/>
          <w:sz w:val="24"/>
          <w:szCs w:val="24"/>
          <w:lang w:eastAsia="zh-CN"/>
        </w:rPr>
        <w:t>分，</w:t>
      </w:r>
      <w:r>
        <w:rPr>
          <w:b/>
          <w:bCs/>
          <w:sz w:val="24"/>
          <w:szCs w:val="24"/>
          <w:lang w:eastAsia="zh-CN"/>
        </w:rPr>
        <w:t>12</w:t>
      </w:r>
      <w:r>
        <w:rPr>
          <w:b/>
          <w:bCs/>
          <w:sz w:val="24"/>
          <w:szCs w:val="24"/>
          <w:lang w:eastAsia="zh-CN"/>
        </w:rPr>
        <w:t>小题</w:t>
      </w:r>
      <w:r>
        <w:rPr>
          <w:b/>
          <w:bCs/>
          <w:sz w:val="24"/>
          <w:szCs w:val="24"/>
          <w:lang w:eastAsia="zh-CN"/>
        </w:rPr>
        <w:t>5</w:t>
      </w:r>
      <w:r>
        <w:rPr>
          <w:b/>
          <w:bCs/>
          <w:sz w:val="24"/>
          <w:szCs w:val="24"/>
          <w:lang w:eastAsia="zh-CN"/>
        </w:rPr>
        <w:t>分，</w:t>
      </w:r>
      <w:r>
        <w:rPr>
          <w:b/>
          <w:bCs/>
          <w:sz w:val="24"/>
          <w:szCs w:val="24"/>
          <w:lang w:eastAsia="zh-CN"/>
        </w:rPr>
        <w:t>13</w:t>
      </w:r>
      <w:r>
        <w:rPr>
          <w:b/>
          <w:bCs/>
          <w:sz w:val="24"/>
          <w:szCs w:val="24"/>
          <w:lang w:eastAsia="zh-CN"/>
        </w:rPr>
        <w:t>小题</w:t>
      </w:r>
      <w:r>
        <w:rPr>
          <w:b/>
          <w:bCs/>
          <w:sz w:val="24"/>
          <w:szCs w:val="24"/>
          <w:lang w:eastAsia="zh-CN"/>
        </w:rPr>
        <w:t>7</w:t>
      </w:r>
      <w:r>
        <w:rPr>
          <w:b/>
          <w:bCs/>
          <w:sz w:val="24"/>
          <w:szCs w:val="24"/>
          <w:lang w:eastAsia="zh-CN"/>
        </w:rPr>
        <w:t>分，</w:t>
      </w:r>
      <w:r>
        <w:rPr>
          <w:b/>
          <w:bCs/>
          <w:sz w:val="24"/>
          <w:szCs w:val="24"/>
          <w:lang w:eastAsia="zh-CN"/>
        </w:rPr>
        <w:t>14</w:t>
      </w:r>
      <w:r>
        <w:rPr>
          <w:b/>
          <w:bCs/>
          <w:sz w:val="24"/>
          <w:szCs w:val="24"/>
          <w:lang w:eastAsia="zh-CN"/>
        </w:rPr>
        <w:t>小题</w:t>
      </w:r>
      <w:r>
        <w:rPr>
          <w:b/>
          <w:bCs/>
          <w:sz w:val="24"/>
          <w:szCs w:val="24"/>
          <w:lang w:eastAsia="zh-CN"/>
        </w:rPr>
        <w:t>7</w:t>
      </w:r>
      <w:r>
        <w:rPr>
          <w:b/>
          <w:bCs/>
          <w:sz w:val="24"/>
          <w:szCs w:val="24"/>
          <w:lang w:eastAsia="zh-CN"/>
        </w:rPr>
        <w:t>分，</w:t>
      </w:r>
      <w:r>
        <w:rPr>
          <w:b/>
          <w:bCs/>
          <w:sz w:val="24"/>
          <w:szCs w:val="24"/>
          <w:lang w:eastAsia="zh-CN"/>
        </w:rPr>
        <w:t>15</w:t>
      </w:r>
      <w:r>
        <w:rPr>
          <w:b/>
          <w:bCs/>
          <w:sz w:val="24"/>
          <w:szCs w:val="24"/>
          <w:lang w:eastAsia="zh-CN"/>
        </w:rPr>
        <w:t>小题</w:t>
      </w:r>
      <w:r>
        <w:rPr>
          <w:b/>
          <w:bCs/>
          <w:sz w:val="24"/>
          <w:szCs w:val="24"/>
          <w:lang w:eastAsia="zh-CN"/>
        </w:rPr>
        <w:t>6</w:t>
      </w:r>
      <w:r>
        <w:rPr>
          <w:b/>
          <w:bCs/>
          <w:sz w:val="24"/>
          <w:szCs w:val="24"/>
          <w:lang w:eastAsia="zh-CN"/>
        </w:rPr>
        <w:t>分，共</w:t>
      </w:r>
      <w:r>
        <w:rPr>
          <w:b/>
          <w:bCs/>
          <w:sz w:val="24"/>
          <w:szCs w:val="24"/>
          <w:lang w:eastAsia="zh-CN"/>
        </w:rPr>
        <w:t>32</w:t>
      </w:r>
      <w:r>
        <w:rPr>
          <w:b/>
          <w:bCs/>
          <w:sz w:val="24"/>
          <w:szCs w:val="24"/>
          <w:lang w:eastAsia="zh-CN"/>
        </w:rPr>
        <w:t>分</w:t>
      </w:r>
      <w:r>
        <w:rPr>
          <w:b/>
          <w:bCs/>
          <w:sz w:val="24"/>
          <w:szCs w:val="24"/>
          <w:lang w:eastAsia="zh-CN"/>
        </w:rPr>
        <w:t>)</w:t>
      </w:r>
    </w:p>
    <w:p w:rsidR="002E5B18">
      <w:pPr>
        <w:spacing w:after="0"/>
        <w:rPr>
          <w:lang w:eastAsia="zh-CN"/>
        </w:rPr>
      </w:pPr>
      <w:r>
        <w:rPr>
          <w:color w:val="000000"/>
          <w:lang w:eastAsia="zh-CN"/>
        </w:rPr>
        <w:t>11.</w:t>
      </w:r>
      <w:r>
        <w:rPr>
          <w:color w:val="000000"/>
          <w:lang w:eastAsia="zh-CN"/>
        </w:rPr>
        <w:t>如图甲所示</w:t>
      </w:r>
      <w:r>
        <w:rPr>
          <w:color w:val="000000"/>
          <w:lang w:eastAsia="zh-CN"/>
        </w:rPr>
        <w:t>是小明探究某固态物质加热时温度随时间的变化关系的实验，如图乙所示是小明根据实验数据绘制的温度随加热时间变化的关系图象。</w:t>
      </w:r>
      <w:r>
        <w:rPr>
          <w:color w:val="000000"/>
          <w:lang w:eastAsia="zh-CN"/>
        </w:rPr>
        <w:t xml:space="preserve">  </w:t>
      </w:r>
    </w:p>
    <w:p w:rsidR="002E5B18">
      <w:pPr>
        <w:spacing w:after="0"/>
      </w:pPr>
      <w:r>
        <w:rPr>
          <w:noProof/>
          <w:lang w:eastAsia="zh-CN"/>
        </w:rPr>
        <w:drawing>
          <wp:inline distT="0" distB="0" distL="0" distR="0">
            <wp:extent cx="2559164" cy="1193648"/>
            <wp:effectExtent l="19050" t="0" r="0" b="0"/>
            <wp:docPr id="2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465616" name=""/>
                    <pic:cNvPicPr/>
                  </pic:nvPicPr>
                  <pic:blipFill>
                    <a:blip xmlns:r="http://schemas.openxmlformats.org/officeDocument/2006/relationships" r:embed="rId17"/>
                    <a:stretch>
                      <a:fillRect/>
                    </a:stretch>
                  </pic:blipFill>
                  <pic:spPr>
                    <a:xfrm>
                      <a:off x="0" y="0"/>
                      <a:ext cx="2559164" cy="1193648"/>
                    </a:xfrm>
                    <a:prstGeom prst="rect">
                      <a:avLst/>
                    </a:prstGeom>
                  </pic:spPr>
                </pic:pic>
              </a:graphicData>
            </a:graphic>
          </wp:inline>
        </w:drawing>
      </w:r>
    </w:p>
    <w:p w:rsidR="002E5B18">
      <w:pPr>
        <w:spacing w:after="0"/>
        <w:rPr>
          <w:lang w:eastAsia="zh-CN"/>
        </w:rPr>
      </w:pPr>
      <w:r>
        <w:rPr>
          <w:color w:val="000000"/>
          <w:lang w:eastAsia="zh-CN"/>
        </w:rPr>
        <w:t>（</w:t>
      </w:r>
      <w:r>
        <w:rPr>
          <w:color w:val="000000"/>
          <w:lang w:eastAsia="zh-CN"/>
        </w:rPr>
        <w:t>1</w:t>
      </w:r>
      <w:r>
        <w:rPr>
          <w:color w:val="000000"/>
          <w:lang w:eastAsia="zh-CN"/>
        </w:rPr>
        <w:t>）在组装如图甲所示的实验器材时，应按</w:t>
      </w:r>
      <w:r>
        <w:rPr>
          <w:color w:val="000000"/>
          <w:lang w:eastAsia="zh-CN"/>
        </w:rPr>
        <w:t>________</w:t>
      </w:r>
      <w:r>
        <w:rPr>
          <w:color w:val="000000"/>
          <w:lang w:eastAsia="zh-CN"/>
        </w:rPr>
        <w:t>（选填</w:t>
      </w:r>
      <w:r>
        <w:rPr>
          <w:color w:val="000000"/>
          <w:lang w:eastAsia="zh-CN"/>
        </w:rPr>
        <w:t>“</w:t>
      </w:r>
      <w:r>
        <w:rPr>
          <w:color w:val="000000"/>
          <w:lang w:eastAsia="zh-CN"/>
        </w:rPr>
        <w:t>从上往下</w:t>
      </w:r>
      <w:r>
        <w:rPr>
          <w:color w:val="000000"/>
          <w:lang w:eastAsia="zh-CN"/>
        </w:rPr>
        <w:t>”</w:t>
      </w:r>
      <w:r>
        <w:rPr>
          <w:color w:val="000000"/>
          <w:lang w:eastAsia="zh-CN"/>
        </w:rPr>
        <w:t>或</w:t>
      </w:r>
      <w:r>
        <w:rPr>
          <w:color w:val="000000"/>
          <w:lang w:eastAsia="zh-CN"/>
        </w:rPr>
        <w:t>“</w:t>
      </w:r>
      <w:r>
        <w:rPr>
          <w:color w:val="000000"/>
          <w:lang w:eastAsia="zh-CN"/>
        </w:rPr>
        <w:t>从下往上</w:t>
      </w:r>
      <w:r>
        <w:rPr>
          <w:color w:val="000000"/>
          <w:lang w:eastAsia="zh-CN"/>
        </w:rPr>
        <w:t>”</w:t>
      </w:r>
      <w:r>
        <w:rPr>
          <w:color w:val="000000"/>
          <w:lang w:eastAsia="zh-CN"/>
        </w:rPr>
        <w:t>）的顺序。实验中采取</w:t>
      </w:r>
      <w:r>
        <w:rPr>
          <w:color w:val="000000"/>
          <w:lang w:eastAsia="zh-CN"/>
        </w:rPr>
        <w:t>“</w:t>
      </w:r>
      <w:r>
        <w:rPr>
          <w:color w:val="000000"/>
          <w:lang w:eastAsia="zh-CN"/>
        </w:rPr>
        <w:t>水浴法</w:t>
      </w:r>
      <w:r>
        <w:rPr>
          <w:color w:val="000000"/>
          <w:lang w:eastAsia="zh-CN"/>
        </w:rPr>
        <w:t>”</w:t>
      </w:r>
      <w:r>
        <w:rPr>
          <w:color w:val="000000"/>
          <w:lang w:eastAsia="zh-CN"/>
        </w:rPr>
        <w:t>加热是为了让固态物质受热</w:t>
      </w:r>
      <w:r>
        <w:rPr>
          <w:color w:val="000000"/>
          <w:lang w:eastAsia="zh-CN"/>
        </w:rPr>
        <w:t>________</w:t>
      </w:r>
      <w:r>
        <w:rPr>
          <w:color w:val="000000"/>
          <w:lang w:eastAsia="zh-CN"/>
        </w:rPr>
        <w:t>。</w:t>
      </w:r>
      <w:r>
        <w:rPr>
          <w:color w:val="000000"/>
          <w:lang w:eastAsia="zh-CN"/>
        </w:rPr>
        <w:t xml:space="preserve">    </w:t>
      </w:r>
    </w:p>
    <w:p w:rsidR="002E5B18">
      <w:pPr>
        <w:spacing w:after="0"/>
        <w:rPr>
          <w:lang w:eastAsia="zh-CN"/>
        </w:rPr>
      </w:pPr>
      <w:r>
        <w:rPr>
          <w:color w:val="000000"/>
          <w:lang w:eastAsia="zh-CN"/>
        </w:rPr>
        <w:t>（</w:t>
      </w:r>
      <w:r>
        <w:rPr>
          <w:color w:val="000000"/>
          <w:lang w:eastAsia="zh-CN"/>
        </w:rPr>
        <w:t>2</w:t>
      </w:r>
      <w:r>
        <w:rPr>
          <w:color w:val="000000"/>
          <w:lang w:eastAsia="zh-CN"/>
        </w:rPr>
        <w:t>）分析图象可知，该固态物质是</w:t>
      </w:r>
      <w:r>
        <w:rPr>
          <w:color w:val="000000"/>
          <w:lang w:eastAsia="zh-CN"/>
        </w:rPr>
        <w:t>________</w:t>
      </w:r>
      <w:r>
        <w:rPr>
          <w:color w:val="000000"/>
          <w:lang w:eastAsia="zh-CN"/>
        </w:rPr>
        <w:t>（选填</w:t>
      </w:r>
      <w:r>
        <w:rPr>
          <w:color w:val="000000"/>
          <w:lang w:eastAsia="zh-CN"/>
        </w:rPr>
        <w:t>“</w:t>
      </w:r>
      <w:r>
        <w:rPr>
          <w:color w:val="000000"/>
          <w:lang w:eastAsia="zh-CN"/>
        </w:rPr>
        <w:t>晶体</w:t>
      </w:r>
      <w:r>
        <w:rPr>
          <w:color w:val="000000"/>
          <w:lang w:eastAsia="zh-CN"/>
        </w:rPr>
        <w:t>”</w:t>
      </w:r>
      <w:r>
        <w:rPr>
          <w:color w:val="000000"/>
          <w:lang w:eastAsia="zh-CN"/>
        </w:rPr>
        <w:t>或</w:t>
      </w:r>
      <w:r>
        <w:rPr>
          <w:color w:val="000000"/>
          <w:lang w:eastAsia="zh-CN"/>
        </w:rPr>
        <w:t>“</w:t>
      </w:r>
      <w:r>
        <w:rPr>
          <w:color w:val="000000"/>
          <w:lang w:eastAsia="zh-CN"/>
        </w:rPr>
        <w:t>非晶体</w:t>
      </w:r>
      <w:r>
        <w:rPr>
          <w:color w:val="000000"/>
          <w:lang w:eastAsia="zh-CN"/>
        </w:rPr>
        <w:t>”</w:t>
      </w:r>
      <w:r>
        <w:rPr>
          <w:color w:val="000000"/>
          <w:lang w:eastAsia="zh-CN"/>
        </w:rPr>
        <w:t>）第</w:t>
      </w:r>
      <w:r>
        <w:rPr>
          <w:color w:val="000000"/>
          <w:lang w:eastAsia="zh-CN"/>
        </w:rPr>
        <w:t>10min</w:t>
      </w:r>
      <w:r>
        <w:rPr>
          <w:color w:val="000000"/>
          <w:lang w:eastAsia="zh-CN"/>
        </w:rPr>
        <w:t>时该物质处于</w:t>
      </w:r>
      <w:r>
        <w:rPr>
          <w:color w:val="000000"/>
          <w:lang w:eastAsia="zh-CN"/>
        </w:rPr>
        <w:t>________(</w:t>
      </w:r>
      <w:r>
        <w:rPr>
          <w:color w:val="000000"/>
          <w:lang w:eastAsia="zh-CN"/>
        </w:rPr>
        <w:t>选填</w:t>
      </w:r>
      <w:r>
        <w:rPr>
          <w:color w:val="000000"/>
          <w:lang w:eastAsia="zh-CN"/>
        </w:rPr>
        <w:t>“</w:t>
      </w:r>
      <w:r>
        <w:rPr>
          <w:color w:val="000000"/>
          <w:lang w:eastAsia="zh-CN"/>
        </w:rPr>
        <w:t>固</w:t>
      </w:r>
      <w:r>
        <w:rPr>
          <w:color w:val="000000"/>
          <w:lang w:eastAsia="zh-CN"/>
        </w:rPr>
        <w:t>”“</w:t>
      </w:r>
      <w:r>
        <w:rPr>
          <w:color w:val="000000"/>
          <w:lang w:eastAsia="zh-CN"/>
        </w:rPr>
        <w:t>液</w:t>
      </w:r>
      <w:r>
        <w:rPr>
          <w:color w:val="000000"/>
          <w:lang w:eastAsia="zh-CN"/>
        </w:rPr>
        <w:t>”</w:t>
      </w:r>
      <w:r>
        <w:rPr>
          <w:color w:val="000000"/>
          <w:lang w:eastAsia="zh-CN"/>
        </w:rPr>
        <w:t>或</w:t>
      </w:r>
      <w:r>
        <w:rPr>
          <w:color w:val="000000"/>
          <w:lang w:eastAsia="zh-CN"/>
        </w:rPr>
        <w:t>“</w:t>
      </w:r>
      <w:r>
        <w:rPr>
          <w:color w:val="000000"/>
          <w:lang w:eastAsia="zh-CN"/>
        </w:rPr>
        <w:t>固液共存</w:t>
      </w:r>
      <w:r>
        <w:rPr>
          <w:color w:val="000000"/>
          <w:lang w:eastAsia="zh-CN"/>
        </w:rPr>
        <w:t>”)</w:t>
      </w:r>
      <w:r>
        <w:rPr>
          <w:color w:val="000000"/>
          <w:lang w:eastAsia="zh-CN"/>
        </w:rPr>
        <w:t>态；该物质的熔点是</w:t>
      </w:r>
      <w:r>
        <w:rPr>
          <w:color w:val="000000"/>
          <w:lang w:eastAsia="zh-CN"/>
        </w:rPr>
        <w:t>________ ℃</w:t>
      </w:r>
      <w:r>
        <w:rPr>
          <w:color w:val="000000"/>
          <w:lang w:eastAsia="zh-CN"/>
        </w:rPr>
        <w:t>。</w:t>
      </w:r>
      <w:r>
        <w:rPr>
          <w:color w:val="000000"/>
          <w:lang w:eastAsia="zh-CN"/>
        </w:rPr>
        <w:t xml:space="preserve">    </w:t>
      </w:r>
    </w:p>
    <w:p w:rsidR="002E5B18">
      <w:pPr>
        <w:spacing w:after="0"/>
        <w:rPr>
          <w:lang w:eastAsia="zh-CN"/>
        </w:rPr>
      </w:pPr>
      <w:r>
        <w:rPr>
          <w:color w:val="000000"/>
          <w:lang w:eastAsia="zh-CN"/>
        </w:rPr>
        <w:t>（</w:t>
      </w:r>
      <w:r>
        <w:rPr>
          <w:color w:val="000000"/>
          <w:lang w:eastAsia="zh-CN"/>
        </w:rPr>
        <w:t>3</w:t>
      </w:r>
      <w:r>
        <w:rPr>
          <w:color w:val="000000"/>
          <w:lang w:eastAsia="zh-CN"/>
        </w:rPr>
        <w:t>）由图象可</w:t>
      </w:r>
      <w:r>
        <w:rPr>
          <w:color w:val="000000"/>
          <w:lang w:eastAsia="zh-CN"/>
        </w:rPr>
        <w:t>知，该物质在熔化过程中不断</w:t>
      </w:r>
      <w:r>
        <w:rPr>
          <w:color w:val="000000"/>
          <w:lang w:eastAsia="zh-CN"/>
        </w:rPr>
        <w:t>________ </w:t>
      </w:r>
      <w:r>
        <w:rPr>
          <w:color w:val="000000"/>
          <w:lang w:eastAsia="zh-CN"/>
        </w:rPr>
        <w:t>（选填</w:t>
      </w:r>
      <w:r>
        <w:rPr>
          <w:color w:val="000000"/>
          <w:lang w:eastAsia="zh-CN"/>
        </w:rPr>
        <w:t>“</w:t>
      </w:r>
      <w:r>
        <w:rPr>
          <w:color w:val="000000"/>
          <w:lang w:eastAsia="zh-CN"/>
        </w:rPr>
        <w:t>吸收</w:t>
      </w:r>
      <w:r>
        <w:rPr>
          <w:color w:val="000000"/>
          <w:lang w:eastAsia="zh-CN"/>
        </w:rPr>
        <w:t>”</w:t>
      </w:r>
      <w:r>
        <w:rPr>
          <w:color w:val="000000"/>
          <w:lang w:eastAsia="zh-CN"/>
        </w:rPr>
        <w:t>或</w:t>
      </w:r>
      <w:r>
        <w:rPr>
          <w:color w:val="000000"/>
          <w:lang w:eastAsia="zh-CN"/>
        </w:rPr>
        <w:t>“</w:t>
      </w:r>
      <w:r>
        <w:rPr>
          <w:color w:val="000000"/>
          <w:lang w:eastAsia="zh-CN"/>
        </w:rPr>
        <w:t>放出</w:t>
      </w:r>
      <w:r>
        <w:rPr>
          <w:color w:val="000000"/>
          <w:lang w:eastAsia="zh-CN"/>
        </w:rPr>
        <w:t>”</w:t>
      </w:r>
      <w:r>
        <w:rPr>
          <w:color w:val="000000"/>
          <w:lang w:eastAsia="zh-CN"/>
        </w:rPr>
        <w:t>）热量，温度</w:t>
      </w:r>
      <w:r>
        <w:rPr>
          <w:color w:val="000000"/>
          <w:lang w:eastAsia="zh-CN"/>
        </w:rPr>
        <w:t>________</w:t>
      </w:r>
      <w:r>
        <w:rPr>
          <w:color w:val="000000"/>
          <w:lang w:eastAsia="zh-CN"/>
        </w:rPr>
        <w:t>。</w:t>
      </w:r>
      <w:r>
        <w:rPr>
          <w:color w:val="000000"/>
          <w:lang w:eastAsia="zh-CN"/>
        </w:rPr>
        <w:t xml:space="preserve">    </w:t>
      </w:r>
    </w:p>
    <w:p w:rsidR="002E5B18">
      <w:pPr>
        <w:spacing w:after="0"/>
        <w:rPr>
          <w:lang w:eastAsia="zh-CN"/>
        </w:rPr>
      </w:pPr>
      <w:r>
        <w:rPr>
          <w:color w:val="000000"/>
          <w:lang w:eastAsia="zh-CN"/>
        </w:rPr>
        <w:t>12.</w:t>
      </w:r>
      <w:r>
        <w:rPr>
          <w:color w:val="000000"/>
          <w:lang w:eastAsia="zh-CN"/>
        </w:rPr>
        <w:t>在</w:t>
      </w:r>
      <w:r>
        <w:rPr>
          <w:color w:val="000000"/>
          <w:lang w:eastAsia="zh-CN"/>
        </w:rPr>
        <w:t>“</w:t>
      </w:r>
      <w:r>
        <w:rPr>
          <w:color w:val="000000"/>
          <w:lang w:eastAsia="zh-CN"/>
        </w:rPr>
        <w:t>测量物体运动的平均速度</w:t>
      </w:r>
      <w:r>
        <w:rPr>
          <w:color w:val="000000"/>
          <w:lang w:eastAsia="zh-CN"/>
        </w:rPr>
        <w:t>”</w:t>
      </w:r>
      <w:r>
        <w:rPr>
          <w:color w:val="000000"/>
          <w:lang w:eastAsia="zh-CN"/>
        </w:rPr>
        <w:t>实验中。</w:t>
      </w:r>
    </w:p>
    <w:p w:rsidR="002E5B18">
      <w:pPr>
        <w:spacing w:after="0"/>
      </w:pPr>
      <w:r>
        <w:rPr>
          <w:noProof/>
          <w:lang w:eastAsia="zh-CN"/>
        </w:rPr>
        <w:drawing>
          <wp:inline distT="0" distB="0" distL="0" distR="0">
            <wp:extent cx="3600018" cy="1069505"/>
            <wp:effectExtent l="19050" t="0" r="432" b="0"/>
            <wp:docPr id="2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71893" name=""/>
                    <pic:cNvPicPr/>
                  </pic:nvPicPr>
                  <pic:blipFill>
                    <a:blip xmlns:r="http://schemas.openxmlformats.org/officeDocument/2006/relationships" r:embed="rId18"/>
                    <a:stretch>
                      <a:fillRect/>
                    </a:stretch>
                  </pic:blipFill>
                  <pic:spPr>
                    <a:xfrm>
                      <a:off x="0" y="0"/>
                      <a:ext cx="3600018" cy="1069505"/>
                    </a:xfrm>
                    <a:prstGeom prst="rect">
                      <a:avLst/>
                    </a:prstGeom>
                  </pic:spPr>
                </pic:pic>
              </a:graphicData>
            </a:graphic>
          </wp:inline>
        </w:drawing>
      </w:r>
    </w:p>
    <w:p w:rsidR="002E5B18">
      <w:pPr>
        <w:spacing w:after="0"/>
        <w:rPr>
          <w:lang w:eastAsia="zh-CN"/>
        </w:rPr>
      </w:pPr>
      <w:r>
        <w:rPr>
          <w:color w:val="000000"/>
          <w:lang w:eastAsia="zh-CN"/>
        </w:rPr>
        <w:t>（</w:t>
      </w:r>
      <w:r>
        <w:rPr>
          <w:color w:val="000000"/>
          <w:lang w:eastAsia="zh-CN"/>
        </w:rPr>
        <w:t>1</w:t>
      </w:r>
      <w:r>
        <w:rPr>
          <w:color w:val="000000"/>
          <w:lang w:eastAsia="zh-CN"/>
        </w:rPr>
        <w:t>）如图甲所示，小球从</w:t>
      </w:r>
      <w:r>
        <w:rPr>
          <w:color w:val="000000"/>
          <w:lang w:eastAsia="zh-CN"/>
        </w:rPr>
        <w:t>A</w:t>
      </w:r>
      <w:r>
        <w:rPr>
          <w:color w:val="000000"/>
          <w:lang w:eastAsia="zh-CN"/>
        </w:rPr>
        <w:t>处沿斜面由静止开始滚下，用频闪照相机记录了小球在相同时间内通过的路程，分析图片可知，小球在做</w:t>
      </w:r>
      <w:r>
        <w:rPr>
          <w:color w:val="000000"/>
          <w:lang w:eastAsia="zh-CN"/>
        </w:rPr>
        <w:t>________</w:t>
      </w:r>
      <w:r>
        <w:rPr>
          <w:color w:val="000000"/>
          <w:lang w:eastAsia="zh-CN"/>
        </w:rPr>
        <w:t>（选填</w:t>
      </w:r>
      <w:r>
        <w:rPr>
          <w:color w:val="000000"/>
          <w:lang w:eastAsia="zh-CN"/>
        </w:rPr>
        <w:t>“</w:t>
      </w:r>
      <w:r>
        <w:rPr>
          <w:color w:val="000000"/>
          <w:lang w:eastAsia="zh-CN"/>
        </w:rPr>
        <w:t>加速</w:t>
      </w:r>
      <w:r>
        <w:rPr>
          <w:color w:val="000000"/>
          <w:lang w:eastAsia="zh-CN"/>
        </w:rPr>
        <w:t>”“</w:t>
      </w:r>
      <w:r>
        <w:rPr>
          <w:color w:val="000000"/>
          <w:lang w:eastAsia="zh-CN"/>
        </w:rPr>
        <w:t>减速</w:t>
      </w:r>
      <w:r>
        <w:rPr>
          <w:color w:val="000000"/>
          <w:lang w:eastAsia="zh-CN"/>
        </w:rPr>
        <w:t>”</w:t>
      </w:r>
      <w:r>
        <w:rPr>
          <w:color w:val="000000"/>
          <w:lang w:eastAsia="zh-CN"/>
        </w:rPr>
        <w:t>或</w:t>
      </w:r>
      <w:r>
        <w:rPr>
          <w:color w:val="000000"/>
          <w:lang w:eastAsia="zh-CN"/>
        </w:rPr>
        <w:t>“</w:t>
      </w:r>
      <w:r>
        <w:rPr>
          <w:color w:val="000000"/>
          <w:lang w:eastAsia="zh-CN"/>
        </w:rPr>
        <w:t>匀速</w:t>
      </w:r>
      <w:r>
        <w:rPr>
          <w:color w:val="000000"/>
          <w:lang w:eastAsia="zh-CN"/>
        </w:rPr>
        <w:t>”</w:t>
      </w:r>
      <w:r>
        <w:rPr>
          <w:color w:val="000000"/>
          <w:lang w:eastAsia="zh-CN"/>
        </w:rPr>
        <w:t>）运动。</w:t>
      </w:r>
    </w:p>
    <w:p w:rsidR="002E5B18">
      <w:pPr>
        <w:spacing w:after="0"/>
        <w:rPr>
          <w:lang w:eastAsia="zh-CN"/>
        </w:rPr>
      </w:pPr>
      <w:r>
        <w:rPr>
          <w:color w:val="000000"/>
          <w:lang w:eastAsia="zh-CN"/>
        </w:rPr>
        <w:t>（</w:t>
      </w:r>
      <w:r>
        <w:rPr>
          <w:color w:val="000000"/>
          <w:lang w:eastAsia="zh-CN"/>
        </w:rPr>
        <w:t>2</w:t>
      </w:r>
      <w:r>
        <w:rPr>
          <w:color w:val="000000"/>
          <w:lang w:eastAsia="zh-CN"/>
        </w:rPr>
        <w:t>）实验数据记录如表所示，可知小球在</w:t>
      </w:r>
      <w:r>
        <w:rPr>
          <w:color w:val="000000"/>
          <w:lang w:eastAsia="zh-CN"/>
        </w:rPr>
        <w:t>BC</w:t>
      </w:r>
      <w:r>
        <w:rPr>
          <w:color w:val="000000"/>
          <w:lang w:eastAsia="zh-CN"/>
        </w:rPr>
        <w:t>段的平均速度为</w:t>
      </w:r>
      <w:r>
        <w:rPr>
          <w:color w:val="000000"/>
          <w:lang w:eastAsia="zh-CN"/>
        </w:rPr>
        <w:t>v</w:t>
      </w:r>
      <w:r>
        <w:rPr>
          <w:color w:val="000000"/>
          <w:vertAlign w:val="subscript"/>
          <w:lang w:eastAsia="zh-CN"/>
        </w:rPr>
        <w:t>BC</w:t>
      </w:r>
      <w:r>
        <w:rPr>
          <w:color w:val="000000"/>
          <w:lang w:eastAsia="zh-CN"/>
        </w:rPr>
        <w:t>=________m/s</w:t>
      </w:r>
      <w:r>
        <w:rPr>
          <w:color w:val="000000"/>
          <w:lang w:eastAsia="zh-CN"/>
        </w:rPr>
        <w:t>；</w:t>
      </w:r>
      <w:r>
        <w:rPr>
          <w:color w:val="000000"/>
          <w:lang w:eastAsia="zh-CN"/>
        </w:rPr>
        <w:t>CD</w:t>
      </w:r>
      <w:r>
        <w:rPr>
          <w:color w:val="000000"/>
          <w:lang w:eastAsia="zh-CN"/>
        </w:rPr>
        <w:t>段的路程为</w:t>
      </w:r>
      <w:r>
        <w:rPr>
          <w:color w:val="000000"/>
          <w:lang w:eastAsia="zh-CN"/>
        </w:rPr>
        <w:t>________ m</w:t>
      </w:r>
      <w:r>
        <w:rPr>
          <w:color w:val="000000"/>
          <w:lang w:eastAsia="zh-CN"/>
        </w:rPr>
        <w:t>；</w:t>
      </w:r>
      <w:r>
        <w:rPr>
          <w:color w:val="000000"/>
          <w:lang w:eastAsia="zh-CN"/>
        </w:rPr>
        <w:t>AB</w:t>
      </w:r>
      <w:r>
        <w:rPr>
          <w:color w:val="000000"/>
          <w:lang w:eastAsia="zh-CN"/>
        </w:rPr>
        <w:t>与</w:t>
      </w:r>
      <w:r>
        <w:rPr>
          <w:color w:val="000000"/>
          <w:lang w:eastAsia="zh-CN"/>
        </w:rPr>
        <w:t>AD</w:t>
      </w:r>
      <w:r>
        <w:rPr>
          <w:color w:val="000000"/>
          <w:lang w:eastAsia="zh-CN"/>
        </w:rPr>
        <w:t>段的平均速度：</w:t>
      </w:r>
      <w:r>
        <w:rPr>
          <w:color w:val="000000"/>
          <w:lang w:eastAsia="zh-CN"/>
        </w:rPr>
        <w:t>v</w:t>
      </w:r>
      <w:r>
        <w:rPr>
          <w:color w:val="000000"/>
          <w:vertAlign w:val="subscript"/>
          <w:lang w:eastAsia="zh-CN"/>
        </w:rPr>
        <w:t xml:space="preserve">AB </w:t>
      </w:r>
      <w:r>
        <w:rPr>
          <w:color w:val="000000"/>
          <w:u w:val="single"/>
          <w:lang w:eastAsia="zh-CN"/>
        </w:rPr>
        <w:t> </w:t>
      </w:r>
      <w:r>
        <w:rPr>
          <w:color w:val="000000"/>
          <w:lang w:eastAsia="zh-CN"/>
        </w:rPr>
        <w:t>________</w:t>
      </w:r>
      <w:r>
        <w:rPr>
          <w:color w:val="000000"/>
          <w:lang w:eastAsia="zh-CN"/>
        </w:rPr>
        <w:t>（选填</w:t>
      </w:r>
      <w:r>
        <w:rPr>
          <w:color w:val="000000"/>
          <w:lang w:eastAsia="zh-CN"/>
        </w:rPr>
        <w:t>“&gt;””&lt;”</w:t>
      </w:r>
      <w:r>
        <w:rPr>
          <w:color w:val="000000"/>
          <w:lang w:eastAsia="zh-CN"/>
        </w:rPr>
        <w:t>或</w:t>
      </w:r>
      <w:r>
        <w:rPr>
          <w:color w:val="000000"/>
          <w:lang w:eastAsia="zh-CN"/>
        </w:rPr>
        <w:t>”=“</w:t>
      </w:r>
      <w:r>
        <w:rPr>
          <w:color w:val="000000"/>
          <w:lang w:eastAsia="zh-CN"/>
        </w:rPr>
        <w:t>）。</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822"/>
        <w:gridCol w:w="870"/>
        <w:gridCol w:w="984"/>
        <w:gridCol w:w="171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路程</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运动时间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平均速度</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经过某点时的速度</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S</w:t>
            </w:r>
            <w:r>
              <w:rPr>
                <w:color w:val="000000"/>
                <w:vertAlign w:val="subscript"/>
              </w:rPr>
              <w:t>AB</w:t>
            </w:r>
            <w:r>
              <w:rPr>
                <w:color w:val="000000"/>
              </w:rPr>
              <w:t>=0.3m</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t</w:t>
            </w:r>
            <w:r>
              <w:rPr>
                <w:color w:val="000000"/>
                <w:vertAlign w:val="subscript"/>
              </w:rPr>
              <w:t>AB</w:t>
            </w:r>
            <w:r>
              <w:rPr>
                <w:color w:val="000000"/>
              </w:rPr>
              <w:t>=0.5s</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v</w:t>
            </w:r>
            <w:r>
              <w:rPr>
                <w:color w:val="000000"/>
                <w:vertAlign w:val="subscript"/>
              </w:rPr>
              <w:t>AB</w:t>
            </w:r>
            <w:r>
              <w:rPr>
                <w:color w:val="000000"/>
              </w:rPr>
              <w:t>=0.6m/s</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v</w:t>
            </w:r>
            <w:r>
              <w:rPr>
                <w:color w:val="000000"/>
                <w:vertAlign w:val="subscript"/>
              </w:rPr>
              <w:t>B</w:t>
            </w:r>
            <w:r>
              <w:rPr>
                <w:color w:val="000000"/>
              </w:rPr>
              <w:t>=1.2m/s</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S</w:t>
            </w:r>
            <w:r>
              <w:rPr>
                <w:color w:val="000000"/>
                <w:vertAlign w:val="subscript"/>
              </w:rPr>
              <w:t>BC</w:t>
            </w:r>
            <w:r>
              <w:rPr>
                <w:color w:val="000000"/>
              </w:rPr>
              <w:t>=0.9m</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t</w:t>
            </w:r>
            <w:r>
              <w:rPr>
                <w:color w:val="000000"/>
                <w:vertAlign w:val="subscript"/>
              </w:rPr>
              <w:t>BC</w:t>
            </w:r>
            <w:r>
              <w:rPr>
                <w:color w:val="000000"/>
              </w:rPr>
              <w:t>=0.5s</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v</w:t>
            </w:r>
            <w:r>
              <w:rPr>
                <w:color w:val="000000"/>
                <w:vertAlign w:val="subscript"/>
              </w:rPr>
              <w:t>BC</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v</w:t>
            </w:r>
            <w:r>
              <w:rPr>
                <w:color w:val="000000"/>
                <w:vertAlign w:val="subscript"/>
              </w:rPr>
              <w:t>C</w:t>
            </w:r>
            <w:r>
              <w:rPr>
                <w:color w:val="000000"/>
              </w:rPr>
              <w:t>=2.4m/s</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S</w:t>
            </w:r>
            <w:r>
              <w:rPr>
                <w:color w:val="000000"/>
                <w:vertAlign w:val="subscript"/>
              </w:rPr>
              <w:t>CD</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t</w:t>
            </w:r>
            <w:r>
              <w:rPr>
                <w:color w:val="000000"/>
                <w:vertAlign w:val="subscript"/>
              </w:rPr>
              <w:t>CD</w:t>
            </w:r>
            <w:r>
              <w:rPr>
                <w:color w:val="000000"/>
              </w:rPr>
              <w:t>=0.5s</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v</w:t>
            </w:r>
            <w:r>
              <w:rPr>
                <w:color w:val="000000"/>
                <w:vertAlign w:val="subscript"/>
              </w:rPr>
              <w:t>CD</w:t>
            </w:r>
            <w:r>
              <w:rPr>
                <w:color w:val="000000"/>
              </w:rPr>
              <w:t>=3m/s</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v</w:t>
            </w:r>
            <w:r>
              <w:rPr>
                <w:color w:val="000000"/>
                <w:vertAlign w:val="subscript"/>
              </w:rPr>
              <w:t>D</w:t>
            </w:r>
            <w:r>
              <w:rPr>
                <w:color w:val="000000"/>
              </w:rPr>
              <w:t>=3.6m/s</w:t>
            </w:r>
          </w:p>
        </w:tc>
      </w:tr>
    </w:tbl>
    <w:p w:rsidR="002E5B18">
      <w:pPr>
        <w:spacing w:after="0"/>
        <w:rPr>
          <w:lang w:eastAsia="zh-CN"/>
        </w:rPr>
      </w:pPr>
      <w:r>
        <w:rPr>
          <w:color w:val="000000"/>
          <w:lang w:eastAsia="zh-CN"/>
        </w:rPr>
        <w:t>（</w:t>
      </w:r>
      <w:r>
        <w:rPr>
          <w:color w:val="000000"/>
          <w:lang w:eastAsia="zh-CN"/>
        </w:rPr>
        <w:t>3</w:t>
      </w:r>
      <w:r>
        <w:rPr>
          <w:color w:val="000000"/>
          <w:lang w:eastAsia="zh-CN"/>
        </w:rPr>
        <w:t>）为进一步探究小球在斜面上运动的速度与时间的关系，根据表中数据做出了</w:t>
      </w:r>
      <w:r>
        <w:rPr>
          <w:color w:val="000000"/>
          <w:lang w:eastAsia="zh-CN"/>
        </w:rPr>
        <w:t>v-t</w:t>
      </w:r>
      <w:r>
        <w:rPr>
          <w:color w:val="000000"/>
          <w:lang w:eastAsia="zh-CN"/>
        </w:rPr>
        <w:t>图象，如图乙所示，假设斜面足够长，小球从</w:t>
      </w:r>
      <w:r>
        <w:rPr>
          <w:color w:val="000000"/>
          <w:lang w:eastAsia="zh-CN"/>
        </w:rPr>
        <w:t>A</w:t>
      </w:r>
      <w:r>
        <w:rPr>
          <w:color w:val="000000"/>
          <w:lang w:eastAsia="zh-CN"/>
        </w:rPr>
        <w:t>处滚下，经过</w:t>
      </w:r>
      <w:r>
        <w:rPr>
          <w:color w:val="000000"/>
          <w:lang w:eastAsia="zh-CN"/>
        </w:rPr>
        <w:t>2s</w:t>
      </w:r>
      <w:r>
        <w:rPr>
          <w:color w:val="000000"/>
          <w:lang w:eastAsia="zh-CN"/>
        </w:rPr>
        <w:t>到达</w:t>
      </w:r>
      <w:r>
        <w:rPr>
          <w:color w:val="000000"/>
          <w:lang w:eastAsia="zh-CN"/>
        </w:rPr>
        <w:t>E</w:t>
      </w:r>
      <w:r>
        <w:rPr>
          <w:color w:val="000000"/>
          <w:lang w:eastAsia="zh-CN"/>
        </w:rPr>
        <w:t>点</w:t>
      </w:r>
      <w:r>
        <w:rPr>
          <w:color w:val="000000"/>
          <w:lang w:eastAsia="zh-CN"/>
        </w:rPr>
        <w:t>(</w:t>
      </w:r>
      <w:r>
        <w:rPr>
          <w:color w:val="000000"/>
          <w:lang w:eastAsia="zh-CN"/>
        </w:rPr>
        <w:t>图中未画出</w:t>
      </w:r>
      <w:r>
        <w:rPr>
          <w:color w:val="000000"/>
          <w:lang w:eastAsia="zh-CN"/>
        </w:rPr>
        <w:t>)</w:t>
      </w:r>
      <w:r>
        <w:rPr>
          <w:color w:val="000000"/>
          <w:lang w:eastAsia="zh-CN"/>
        </w:rPr>
        <w:t>，则该小球经过</w:t>
      </w:r>
      <w:r>
        <w:rPr>
          <w:color w:val="000000"/>
          <w:lang w:eastAsia="zh-CN"/>
        </w:rPr>
        <w:t>E</w:t>
      </w:r>
      <w:r>
        <w:rPr>
          <w:color w:val="000000"/>
          <w:lang w:eastAsia="zh-CN"/>
        </w:rPr>
        <w:t>点时的速度为</w:t>
      </w:r>
      <w:r>
        <w:rPr>
          <w:color w:val="000000"/>
          <w:lang w:eastAsia="zh-CN"/>
        </w:rPr>
        <w:t>________m/s</w:t>
      </w:r>
      <w:r>
        <w:rPr>
          <w:color w:val="000000"/>
          <w:lang w:eastAsia="zh-CN"/>
        </w:rPr>
        <w:t>。</w:t>
      </w:r>
    </w:p>
    <w:p w:rsidR="002E5B18">
      <w:pPr>
        <w:spacing w:after="0"/>
        <w:rPr>
          <w:lang w:eastAsia="zh-CN"/>
        </w:rPr>
      </w:pPr>
      <w:r>
        <w:rPr>
          <w:color w:val="000000"/>
          <w:lang w:eastAsia="zh-CN"/>
        </w:rPr>
        <w:t>13.</w:t>
      </w:r>
      <w:r>
        <w:rPr>
          <w:color w:val="000000"/>
          <w:lang w:eastAsia="zh-CN"/>
        </w:rPr>
        <w:t>小亮同</w:t>
      </w:r>
      <w:r>
        <w:rPr>
          <w:color w:val="000000"/>
          <w:lang w:eastAsia="zh-CN"/>
        </w:rPr>
        <w:t>学用如图甲所示的实验装置探究</w:t>
      </w:r>
      <w:r>
        <w:rPr>
          <w:color w:val="000000"/>
          <w:lang w:eastAsia="zh-CN"/>
        </w:rPr>
        <w:t>“</w:t>
      </w:r>
      <w:r>
        <w:rPr>
          <w:color w:val="000000"/>
          <w:lang w:eastAsia="zh-CN"/>
        </w:rPr>
        <w:t>水沸腾时温度变化特点</w:t>
      </w:r>
      <w:r>
        <w:rPr>
          <w:color w:val="000000"/>
          <w:lang w:eastAsia="zh-CN"/>
        </w:rPr>
        <w:t>”</w:t>
      </w:r>
      <w:r>
        <w:rPr>
          <w:color w:val="000000"/>
          <w:lang w:eastAsia="zh-CN"/>
        </w:rPr>
        <w:t>的实验。</w:t>
      </w:r>
    </w:p>
    <w:p w:rsidR="002E5B18">
      <w:pPr>
        <w:spacing w:after="0"/>
      </w:pPr>
      <w:r>
        <w:rPr>
          <w:noProof/>
          <w:lang w:eastAsia="zh-CN"/>
        </w:rPr>
        <w:drawing>
          <wp:inline distT="0" distB="0" distL="0" distR="0">
            <wp:extent cx="3036621" cy="1623352"/>
            <wp:effectExtent l="19050" t="0" r="0" b="0"/>
            <wp:docPr id="2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680662" name=""/>
                    <pic:cNvPicPr/>
                  </pic:nvPicPr>
                  <pic:blipFill>
                    <a:blip xmlns:r="http://schemas.openxmlformats.org/officeDocument/2006/relationships" r:embed="rId19"/>
                    <a:stretch>
                      <a:fillRect/>
                    </a:stretch>
                  </pic:blipFill>
                  <pic:spPr>
                    <a:xfrm>
                      <a:off x="0" y="0"/>
                      <a:ext cx="3036621" cy="1623352"/>
                    </a:xfrm>
                    <a:prstGeom prst="rect">
                      <a:avLst/>
                    </a:prstGeom>
                  </pic:spPr>
                </pic:pic>
              </a:graphicData>
            </a:graphic>
          </wp:inline>
        </w:drawing>
      </w:r>
    </w:p>
    <w:p w:rsidR="002E5B18">
      <w:pPr>
        <w:spacing w:after="0"/>
        <w:rPr>
          <w:lang w:eastAsia="zh-CN"/>
        </w:rPr>
      </w:pPr>
      <w:r>
        <w:rPr>
          <w:color w:val="000000"/>
          <w:lang w:eastAsia="zh-CN"/>
        </w:rPr>
        <w:t>（</w:t>
      </w:r>
      <w:r>
        <w:rPr>
          <w:color w:val="000000"/>
          <w:lang w:eastAsia="zh-CN"/>
        </w:rPr>
        <w:t>1</w:t>
      </w:r>
      <w:r>
        <w:rPr>
          <w:color w:val="000000"/>
          <w:lang w:eastAsia="zh-CN"/>
        </w:rPr>
        <w:t>）按规范要求，在组装如图甲所示的实验装置，调节铁圈</w:t>
      </w:r>
      <w:r>
        <w:rPr>
          <w:color w:val="000000"/>
          <w:lang w:eastAsia="zh-CN"/>
        </w:rPr>
        <w:t>2</w:t>
      </w:r>
      <w:r>
        <w:rPr>
          <w:color w:val="000000"/>
          <w:lang w:eastAsia="zh-CN"/>
        </w:rPr>
        <w:t>的高度时，</w:t>
      </w:r>
      <w:r>
        <w:rPr>
          <w:color w:val="000000"/>
          <w:lang w:eastAsia="zh-CN"/>
        </w:rPr>
        <w:t>________</w:t>
      </w:r>
      <w:r>
        <w:rPr>
          <w:color w:val="000000"/>
          <w:lang w:eastAsia="zh-CN"/>
        </w:rPr>
        <w:t>（选填</w:t>
      </w:r>
      <w:r>
        <w:rPr>
          <w:color w:val="000000"/>
          <w:lang w:eastAsia="zh-CN"/>
        </w:rPr>
        <w:t>“</w:t>
      </w:r>
      <w:r>
        <w:rPr>
          <w:color w:val="000000"/>
          <w:lang w:eastAsia="zh-CN"/>
        </w:rPr>
        <w:t>需要</w:t>
      </w:r>
      <w:r>
        <w:rPr>
          <w:color w:val="000000"/>
          <w:lang w:eastAsia="zh-CN"/>
        </w:rPr>
        <w:t>”</w:t>
      </w:r>
      <w:r>
        <w:rPr>
          <w:color w:val="000000"/>
          <w:lang w:eastAsia="zh-CN"/>
        </w:rPr>
        <w:t>或</w:t>
      </w:r>
      <w:r>
        <w:rPr>
          <w:color w:val="000000"/>
          <w:lang w:eastAsia="zh-CN"/>
        </w:rPr>
        <w:t>“</w:t>
      </w:r>
      <w:r>
        <w:rPr>
          <w:color w:val="000000"/>
          <w:lang w:eastAsia="zh-CN"/>
        </w:rPr>
        <w:t>不需要</w:t>
      </w:r>
      <w:r>
        <w:rPr>
          <w:color w:val="000000"/>
          <w:lang w:eastAsia="zh-CN"/>
        </w:rPr>
        <w:t>”)</w:t>
      </w:r>
      <w:r>
        <w:rPr>
          <w:color w:val="000000"/>
          <w:lang w:eastAsia="zh-CN"/>
        </w:rPr>
        <w:t>点燃酒精灯。</w:t>
      </w:r>
    </w:p>
    <w:p w:rsidR="002E5B18">
      <w:pPr>
        <w:spacing w:after="0"/>
        <w:rPr>
          <w:lang w:eastAsia="zh-CN"/>
        </w:rPr>
      </w:pPr>
      <w:r>
        <w:rPr>
          <w:color w:val="000000"/>
          <w:lang w:eastAsia="zh-CN"/>
        </w:rPr>
        <w:t>（</w:t>
      </w:r>
      <w:r>
        <w:rPr>
          <w:color w:val="000000"/>
          <w:lang w:eastAsia="zh-CN"/>
        </w:rPr>
        <w:t>2</w:t>
      </w:r>
      <w:r>
        <w:rPr>
          <w:color w:val="000000"/>
          <w:lang w:eastAsia="zh-CN"/>
        </w:rPr>
        <w:t>）当水温升到</w:t>
      </w:r>
      <w:r>
        <w:rPr>
          <w:color w:val="000000"/>
          <w:lang w:eastAsia="zh-CN"/>
        </w:rPr>
        <w:t>92℃</w:t>
      </w:r>
      <w:r>
        <w:rPr>
          <w:color w:val="000000"/>
          <w:lang w:eastAsia="zh-CN"/>
        </w:rPr>
        <w:t>时，每隔</w:t>
      </w:r>
      <w:r>
        <w:rPr>
          <w:color w:val="000000"/>
          <w:lang w:eastAsia="zh-CN"/>
        </w:rPr>
        <w:t>1min</w:t>
      </w:r>
      <w:r>
        <w:rPr>
          <w:color w:val="000000"/>
          <w:lang w:eastAsia="zh-CN"/>
        </w:rPr>
        <w:t>记录一次温度计的示数，部分数据记录如下表。当观察到水中气泡在上升过程中逐渐</w:t>
      </w:r>
      <w:r>
        <w:rPr>
          <w:color w:val="000000"/>
          <w:lang w:eastAsia="zh-CN"/>
        </w:rPr>
        <w:t>________</w:t>
      </w:r>
      <w:r>
        <w:rPr>
          <w:color w:val="000000"/>
          <w:lang w:eastAsia="zh-CN"/>
        </w:rPr>
        <w:t>（选填</w:t>
      </w:r>
      <w:r>
        <w:rPr>
          <w:color w:val="000000"/>
          <w:lang w:eastAsia="zh-CN"/>
        </w:rPr>
        <w:t>“</w:t>
      </w:r>
      <w:r>
        <w:rPr>
          <w:color w:val="000000"/>
          <w:lang w:eastAsia="zh-CN"/>
        </w:rPr>
        <w:t>变大</w:t>
      </w:r>
      <w:r>
        <w:rPr>
          <w:color w:val="000000"/>
          <w:lang w:eastAsia="zh-CN"/>
        </w:rPr>
        <w:t>”</w:t>
      </w:r>
      <w:r>
        <w:rPr>
          <w:color w:val="000000"/>
          <w:lang w:eastAsia="zh-CN"/>
        </w:rPr>
        <w:t>或：变小</w:t>
      </w:r>
      <w:r>
        <w:rPr>
          <w:color w:val="000000"/>
          <w:lang w:eastAsia="zh-CN"/>
        </w:rPr>
        <w:t>“</w:t>
      </w:r>
      <w:r>
        <w:rPr>
          <w:color w:val="000000"/>
          <w:lang w:eastAsia="zh-CN"/>
        </w:rPr>
        <w:t>）时，表明水正在沸腾。</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162"/>
        <w:gridCol w:w="243"/>
        <w:gridCol w:w="243"/>
        <w:gridCol w:w="243"/>
        <w:gridCol w:w="243"/>
        <w:gridCol w:w="243"/>
        <w:gridCol w:w="243"/>
        <w:gridCol w:w="243"/>
        <w:gridCol w:w="243"/>
        <w:gridCol w:w="243"/>
        <w:gridCol w:w="243"/>
        <w:gridCol w:w="243"/>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时间</w:t>
            </w:r>
            <w:r>
              <w:rPr>
                <w:color w:val="000000"/>
              </w:rPr>
              <w:t>/min</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10</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水的温度</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E5B18">
            <w:pPr>
              <w:spacing w:after="0"/>
            </w:pPr>
            <w:r>
              <w:rPr>
                <w:color w:val="000000"/>
              </w:rPr>
              <w:t>98</w:t>
            </w:r>
          </w:p>
        </w:tc>
      </w:tr>
    </w:tbl>
    <w:p w:rsidR="002E5B18">
      <w:pPr>
        <w:spacing w:after="0"/>
        <w:rPr>
          <w:lang w:eastAsia="zh-CN"/>
        </w:rPr>
      </w:pPr>
      <w:r>
        <w:rPr>
          <w:color w:val="000000"/>
          <w:lang w:eastAsia="zh-CN"/>
        </w:rPr>
        <w:t>（</w:t>
      </w:r>
      <w:r>
        <w:rPr>
          <w:color w:val="000000"/>
          <w:lang w:eastAsia="zh-CN"/>
        </w:rPr>
        <w:t>3</w:t>
      </w:r>
      <w:r>
        <w:rPr>
          <w:color w:val="000000"/>
          <w:lang w:eastAsia="zh-CN"/>
        </w:rPr>
        <w:t>）根据实验数据请在如图乙所示的坐标中画出</w:t>
      </w:r>
      <w:r>
        <w:rPr>
          <w:color w:val="000000"/>
          <w:lang w:eastAsia="zh-CN"/>
        </w:rPr>
        <w:t>“</w:t>
      </w:r>
      <w:r>
        <w:rPr>
          <w:color w:val="000000"/>
          <w:lang w:eastAsia="zh-CN"/>
        </w:rPr>
        <w:t>温度一时间</w:t>
      </w:r>
      <w:r>
        <w:rPr>
          <w:color w:val="000000"/>
          <w:lang w:eastAsia="zh-CN"/>
        </w:rPr>
        <w:t>”</w:t>
      </w:r>
      <w:r>
        <w:rPr>
          <w:color w:val="000000"/>
          <w:lang w:eastAsia="zh-CN"/>
        </w:rPr>
        <w:t>图象。</w:t>
      </w:r>
    </w:p>
    <w:p w:rsidR="002E5B18">
      <w:pPr>
        <w:spacing w:after="0"/>
        <w:rPr>
          <w:lang w:eastAsia="zh-CN"/>
        </w:rPr>
      </w:pPr>
      <w:r>
        <w:rPr>
          <w:color w:val="000000"/>
          <w:lang w:eastAsia="zh-CN"/>
        </w:rPr>
        <w:t>（</w:t>
      </w:r>
      <w:r>
        <w:rPr>
          <w:color w:val="000000"/>
          <w:lang w:eastAsia="zh-CN"/>
        </w:rPr>
        <w:t>4</w:t>
      </w:r>
      <w:r>
        <w:rPr>
          <w:color w:val="000000"/>
          <w:lang w:eastAsia="zh-CN"/>
        </w:rPr>
        <w:t>）分析实验数据或图象可知，水的沸点是</w:t>
      </w:r>
      <w:r>
        <w:rPr>
          <w:color w:val="000000"/>
          <w:lang w:eastAsia="zh-CN"/>
        </w:rPr>
        <w:t>________℃</w:t>
      </w:r>
      <w:r>
        <w:rPr>
          <w:color w:val="000000"/>
          <w:lang w:eastAsia="zh-CN"/>
        </w:rPr>
        <w:t>；水在沸腾过程中，温度</w:t>
      </w:r>
      <w:r>
        <w:rPr>
          <w:color w:val="000000"/>
          <w:lang w:eastAsia="zh-CN"/>
        </w:rPr>
        <w:t>________</w:t>
      </w:r>
      <w:r>
        <w:rPr>
          <w:color w:val="000000"/>
          <w:lang w:eastAsia="zh-CN"/>
        </w:rPr>
        <w:t>（选填</w:t>
      </w:r>
      <w:r>
        <w:rPr>
          <w:color w:val="000000"/>
          <w:lang w:eastAsia="zh-CN"/>
        </w:rPr>
        <w:t>“</w:t>
      </w:r>
      <w:r>
        <w:rPr>
          <w:color w:val="000000"/>
          <w:lang w:eastAsia="zh-CN"/>
        </w:rPr>
        <w:t>升高</w:t>
      </w:r>
      <w:r>
        <w:rPr>
          <w:color w:val="000000"/>
          <w:lang w:eastAsia="zh-CN"/>
        </w:rPr>
        <w:t>”“</w:t>
      </w:r>
      <w:r>
        <w:rPr>
          <w:color w:val="000000"/>
          <w:lang w:eastAsia="zh-CN"/>
        </w:rPr>
        <w:t>降低</w:t>
      </w:r>
      <w:r>
        <w:rPr>
          <w:color w:val="000000"/>
          <w:lang w:eastAsia="zh-CN"/>
        </w:rPr>
        <w:t>”</w:t>
      </w:r>
      <w:r>
        <w:rPr>
          <w:color w:val="000000"/>
          <w:lang w:eastAsia="zh-CN"/>
        </w:rPr>
        <w:t>或</w:t>
      </w:r>
      <w:r>
        <w:rPr>
          <w:color w:val="000000"/>
          <w:lang w:eastAsia="zh-CN"/>
        </w:rPr>
        <w:t>“</w:t>
      </w:r>
      <w:r>
        <w:rPr>
          <w:color w:val="000000"/>
          <w:lang w:eastAsia="zh-CN"/>
        </w:rPr>
        <w:t>不变</w:t>
      </w:r>
      <w:r>
        <w:rPr>
          <w:color w:val="000000"/>
          <w:lang w:eastAsia="zh-CN"/>
        </w:rPr>
        <w:t xml:space="preserve">”)    </w:t>
      </w:r>
    </w:p>
    <w:p w:rsidR="002E5B18">
      <w:pPr>
        <w:spacing w:after="0"/>
        <w:rPr>
          <w:lang w:eastAsia="zh-CN"/>
        </w:rPr>
      </w:pPr>
      <w:r>
        <w:rPr>
          <w:color w:val="000000"/>
          <w:lang w:eastAsia="zh-CN"/>
        </w:rPr>
        <w:t>（</w:t>
      </w:r>
      <w:r>
        <w:rPr>
          <w:color w:val="000000"/>
          <w:lang w:eastAsia="zh-CN"/>
        </w:rPr>
        <w:t>5</w:t>
      </w:r>
      <w:r>
        <w:rPr>
          <w:color w:val="000000"/>
          <w:lang w:eastAsia="zh-CN"/>
        </w:rPr>
        <w:t>）实验中为了缩短加热时间，请你提出一条合理的措施</w:t>
      </w:r>
      <w:r>
        <w:rPr>
          <w:color w:val="000000"/>
          <w:lang w:eastAsia="zh-CN"/>
        </w:rPr>
        <w:t>________</w:t>
      </w:r>
      <w:r>
        <w:rPr>
          <w:color w:val="000000"/>
          <w:lang w:eastAsia="zh-CN"/>
        </w:rPr>
        <w:t>。</w:t>
      </w:r>
      <w:r>
        <w:rPr>
          <w:color w:val="000000"/>
          <w:lang w:eastAsia="zh-CN"/>
        </w:rPr>
        <w:t>(</w:t>
      </w:r>
      <w:r>
        <w:rPr>
          <w:color w:val="000000"/>
          <w:lang w:eastAsia="zh-CN"/>
        </w:rPr>
        <w:t>开放性试题，答案合理即可</w:t>
      </w:r>
      <w:r>
        <w:rPr>
          <w:color w:val="000000"/>
          <w:lang w:eastAsia="zh-CN"/>
        </w:rPr>
        <w:t xml:space="preserve">)    </w:t>
      </w:r>
    </w:p>
    <w:p w:rsidR="002E5B18">
      <w:pPr>
        <w:spacing w:after="0"/>
        <w:rPr>
          <w:lang w:eastAsia="zh-CN"/>
        </w:rPr>
      </w:pPr>
      <w:r>
        <w:rPr>
          <w:color w:val="000000"/>
          <w:lang w:eastAsia="zh-CN"/>
        </w:rPr>
        <w:t>14.</w:t>
      </w:r>
      <w:r>
        <w:rPr>
          <w:color w:val="000000"/>
          <w:lang w:eastAsia="zh-CN"/>
        </w:rPr>
        <w:t>如图所示是小梦同学用尺子</w:t>
      </w:r>
      <w:r>
        <w:rPr>
          <w:color w:val="000000"/>
          <w:lang w:eastAsia="zh-CN"/>
        </w:rPr>
        <w:t>“</w:t>
      </w:r>
      <w:r>
        <w:rPr>
          <w:color w:val="000000"/>
          <w:lang w:eastAsia="zh-CN"/>
        </w:rPr>
        <w:t>探究声音的音调和响度分别与什么有关</w:t>
      </w:r>
      <w:r>
        <w:rPr>
          <w:color w:val="000000"/>
          <w:lang w:eastAsia="zh-CN"/>
        </w:rPr>
        <w:t>”</w:t>
      </w:r>
      <w:r>
        <w:rPr>
          <w:color w:val="000000"/>
          <w:lang w:eastAsia="zh-CN"/>
        </w:rPr>
        <w:t>的实验。</w:t>
      </w:r>
      <w:r>
        <w:rPr>
          <w:color w:val="000000"/>
          <w:lang w:eastAsia="zh-CN"/>
        </w:rPr>
        <w:t xml:space="preserve">  </w:t>
      </w:r>
    </w:p>
    <w:p w:rsidR="002E5B18">
      <w:pPr>
        <w:spacing w:after="0"/>
      </w:pPr>
      <w:r>
        <w:rPr>
          <w:noProof/>
          <w:lang w:eastAsia="zh-CN"/>
        </w:rPr>
        <w:drawing>
          <wp:inline distT="0" distB="0" distL="0" distR="0">
            <wp:extent cx="1164996" cy="553847"/>
            <wp:effectExtent l="19050" t="0" r="0" b="0"/>
            <wp:docPr id="2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11324" name=""/>
                    <pic:cNvPicPr/>
                  </pic:nvPicPr>
                  <pic:blipFill>
                    <a:blip xmlns:r="http://schemas.openxmlformats.org/officeDocument/2006/relationships" r:embed="rId20"/>
                    <a:stretch>
                      <a:fillRect/>
                    </a:stretch>
                  </pic:blipFill>
                  <pic:spPr>
                    <a:xfrm>
                      <a:off x="0" y="0"/>
                      <a:ext cx="1164996" cy="553847"/>
                    </a:xfrm>
                    <a:prstGeom prst="rect">
                      <a:avLst/>
                    </a:prstGeom>
                  </pic:spPr>
                </pic:pic>
              </a:graphicData>
            </a:graphic>
          </wp:inline>
        </w:drawing>
      </w:r>
    </w:p>
    <w:p w:rsidR="002E5B18">
      <w:pPr>
        <w:spacing w:after="0"/>
        <w:rPr>
          <w:lang w:eastAsia="zh-CN"/>
        </w:rPr>
      </w:pPr>
      <w:r>
        <w:rPr>
          <w:color w:val="000000"/>
          <w:lang w:eastAsia="zh-CN"/>
        </w:rPr>
        <w:t>（</w:t>
      </w:r>
      <w:r>
        <w:rPr>
          <w:color w:val="000000"/>
          <w:lang w:eastAsia="zh-CN"/>
        </w:rPr>
        <w:t>1</w:t>
      </w:r>
      <w:r>
        <w:rPr>
          <w:color w:val="000000"/>
          <w:lang w:eastAsia="zh-CN"/>
        </w:rPr>
        <w:t>）在探究音调的影响因素时，把钢尺紧按在桌面，一端伸出桌边，拨动钢尺，听它振动发出的声音，观察钢尺振动的</w:t>
      </w:r>
      <w:r>
        <w:rPr>
          <w:color w:val="000000"/>
          <w:lang w:eastAsia="zh-CN"/>
        </w:rPr>
        <w:t>________ </w:t>
      </w:r>
      <w:r>
        <w:rPr>
          <w:color w:val="000000"/>
          <w:lang w:eastAsia="zh-CN"/>
        </w:rPr>
        <w:t>；改变钢尺伸出桌边的长度，用相同大小的力再次拨动，对比两次尺子振动的声音。实验发现尺子伸出桌面的长度越长，振动越</w:t>
      </w:r>
      <w:r>
        <w:rPr>
          <w:color w:val="000000"/>
          <w:lang w:eastAsia="zh-CN"/>
        </w:rPr>
        <w:t>________</w:t>
      </w:r>
      <w:r>
        <w:rPr>
          <w:color w:val="000000"/>
          <w:lang w:eastAsia="zh-CN"/>
        </w:rPr>
        <w:t>，发出的声音的音调越</w:t>
      </w:r>
      <w:r>
        <w:rPr>
          <w:color w:val="000000"/>
          <w:lang w:eastAsia="zh-CN"/>
        </w:rPr>
        <w:t>________</w:t>
      </w:r>
      <w:r>
        <w:rPr>
          <w:color w:val="000000"/>
          <w:lang w:eastAsia="zh-CN"/>
        </w:rPr>
        <w:t>；由此可得出结论：音调的高低与发声体振动的</w:t>
      </w:r>
      <w:r>
        <w:rPr>
          <w:color w:val="000000"/>
          <w:lang w:eastAsia="zh-CN"/>
        </w:rPr>
        <w:t>________</w:t>
      </w:r>
      <w:r>
        <w:rPr>
          <w:color w:val="000000"/>
          <w:lang w:eastAsia="zh-CN"/>
        </w:rPr>
        <w:t>有关。</w:t>
      </w:r>
      <w:r>
        <w:rPr>
          <w:color w:val="000000"/>
          <w:lang w:eastAsia="zh-CN"/>
        </w:rPr>
        <w:t xml:space="preserve">    </w:t>
      </w:r>
    </w:p>
    <w:p w:rsidR="002E5B18">
      <w:pPr>
        <w:spacing w:after="0"/>
        <w:rPr>
          <w:lang w:eastAsia="zh-CN"/>
        </w:rPr>
      </w:pPr>
      <w:r>
        <w:rPr>
          <w:color w:val="000000"/>
          <w:lang w:eastAsia="zh-CN"/>
        </w:rPr>
        <w:t>（</w:t>
      </w:r>
      <w:r>
        <w:rPr>
          <w:color w:val="000000"/>
          <w:lang w:eastAsia="zh-CN"/>
        </w:rPr>
        <w:t>2</w:t>
      </w:r>
      <w:r>
        <w:rPr>
          <w:color w:val="000000"/>
          <w:lang w:eastAsia="zh-CN"/>
        </w:rPr>
        <w:t>）在探究响度的影响因素时，把钢尺紧按在桌面上，一端伸出桌边，用大小不同的力拨动钢尺，听它振动发出的声音，观察钢尺振动的</w:t>
      </w:r>
      <w:r>
        <w:rPr>
          <w:color w:val="000000"/>
          <w:lang w:eastAsia="zh-CN"/>
        </w:rPr>
        <w:t>________ </w:t>
      </w:r>
      <w:r>
        <w:rPr>
          <w:color w:val="000000"/>
          <w:lang w:eastAsia="zh-CN"/>
        </w:rPr>
        <w:t>。</w:t>
      </w:r>
      <w:r>
        <w:rPr>
          <w:color w:val="000000"/>
          <w:lang w:eastAsia="zh-CN"/>
        </w:rPr>
        <w:t xml:space="preserve">    </w:t>
      </w:r>
    </w:p>
    <w:p w:rsidR="002E5B18">
      <w:pPr>
        <w:spacing w:after="0"/>
        <w:rPr>
          <w:lang w:eastAsia="zh-CN"/>
        </w:rPr>
      </w:pPr>
      <w:r>
        <w:rPr>
          <w:color w:val="000000"/>
          <w:lang w:eastAsia="zh-CN"/>
        </w:rPr>
        <w:t>（</w:t>
      </w:r>
      <w:r>
        <w:rPr>
          <w:color w:val="000000"/>
          <w:lang w:eastAsia="zh-CN"/>
        </w:rPr>
        <w:t>3</w:t>
      </w:r>
      <w:r>
        <w:rPr>
          <w:color w:val="000000"/>
          <w:lang w:eastAsia="zh-CN"/>
        </w:rPr>
        <w:t>）在实验中会发现：当尺子伸出桌面超过一定长度时，即使用较大的力拨动钢尺，也听不到声音，这是由于</w:t>
      </w:r>
      <w:r>
        <w:rPr>
          <w:color w:val="000000"/>
          <w:lang w:eastAsia="zh-CN"/>
        </w:rPr>
        <w:t>________</w:t>
      </w:r>
      <w:r>
        <w:rPr>
          <w:color w:val="000000"/>
          <w:lang w:eastAsia="zh-CN"/>
        </w:rPr>
        <w:t>。</w:t>
      </w:r>
      <w:r>
        <w:rPr>
          <w:color w:val="000000"/>
          <w:lang w:eastAsia="zh-CN"/>
        </w:rPr>
        <w:t xml:space="preserve">    </w:t>
      </w:r>
    </w:p>
    <w:p w:rsidR="002E5B18">
      <w:pPr>
        <w:spacing w:after="0"/>
        <w:rPr>
          <w:lang w:eastAsia="zh-CN"/>
        </w:rPr>
      </w:pPr>
      <w:r>
        <w:rPr>
          <w:color w:val="000000"/>
          <w:lang w:eastAsia="zh-CN"/>
        </w:rPr>
        <w:t>（</w:t>
      </w:r>
      <w:r>
        <w:rPr>
          <w:color w:val="000000"/>
          <w:lang w:eastAsia="zh-CN"/>
        </w:rPr>
        <w:t>4</w:t>
      </w:r>
      <w:r>
        <w:rPr>
          <w:color w:val="000000"/>
          <w:lang w:eastAsia="zh-CN"/>
        </w:rPr>
        <w:t>）在以上实验中研究问题的实验方法是</w:t>
      </w:r>
      <w:r>
        <w:rPr>
          <w:color w:val="000000"/>
          <w:lang w:eastAsia="zh-CN"/>
        </w:rPr>
        <w:t>________ </w:t>
      </w:r>
      <w:r>
        <w:rPr>
          <w:color w:val="000000"/>
          <w:lang w:eastAsia="zh-CN"/>
        </w:rPr>
        <w:t>。</w:t>
      </w:r>
      <w:r>
        <w:rPr>
          <w:color w:val="000000"/>
          <w:lang w:eastAsia="zh-CN"/>
        </w:rPr>
        <w:t xml:space="preserve">    </w:t>
      </w:r>
    </w:p>
    <w:p w:rsidR="002E5B18">
      <w:pPr>
        <w:spacing w:after="0"/>
        <w:rPr>
          <w:lang w:eastAsia="zh-CN"/>
        </w:rPr>
      </w:pPr>
      <w:r>
        <w:rPr>
          <w:color w:val="000000"/>
          <w:lang w:eastAsia="zh-CN"/>
        </w:rPr>
        <w:t>15.</w:t>
      </w:r>
      <w:r>
        <w:rPr>
          <w:color w:val="000000"/>
          <w:lang w:eastAsia="zh-CN"/>
        </w:rPr>
        <w:t>周末，小明和妈妈一起在超市选购保温杯。在选择双层不锈钢杯还是双层玻璃杯时，两人产生了分歧，妈妈认为不锈钢杯的保温性能好，小明认为玻璃杯的保温性能好。请你设计一个实验方案帮助小明和妈妈判断哪个保温杯的保温性能好。</w:t>
      </w:r>
      <w:r>
        <w:rPr>
          <w:color w:val="000000"/>
          <w:lang w:eastAsia="zh-CN"/>
        </w:rPr>
        <w:t>(</w:t>
      </w:r>
      <w:r>
        <w:rPr>
          <w:color w:val="000000"/>
          <w:lang w:eastAsia="zh-CN"/>
        </w:rPr>
        <w:t>温馨提示：注意实验方案的可操作性</w:t>
      </w:r>
      <w:r>
        <w:rPr>
          <w:color w:val="000000"/>
          <w:lang w:eastAsia="zh-CN"/>
        </w:rPr>
        <w:t xml:space="preserve">)    </w:t>
      </w:r>
    </w:p>
    <w:p w:rsidR="002E5B18">
      <w:pPr>
        <w:spacing w:after="0"/>
        <w:rPr>
          <w:lang w:eastAsia="zh-CN"/>
        </w:rPr>
      </w:pPr>
      <w:r>
        <w:rPr>
          <w:color w:val="000000"/>
          <w:lang w:eastAsia="zh-CN"/>
        </w:rPr>
        <w:t>（</w:t>
      </w:r>
      <w:r>
        <w:rPr>
          <w:color w:val="000000"/>
          <w:lang w:eastAsia="zh-CN"/>
        </w:rPr>
        <w:t>1</w:t>
      </w:r>
      <w:r>
        <w:rPr>
          <w:color w:val="000000"/>
          <w:lang w:eastAsia="zh-CN"/>
        </w:rPr>
        <w:t>）实验器材：</w:t>
      </w:r>
      <w:r>
        <w:rPr>
          <w:color w:val="000000"/>
          <w:lang w:eastAsia="zh-CN"/>
        </w:rPr>
        <w:t>________</w:t>
      </w:r>
      <w:r>
        <w:rPr>
          <w:color w:val="000000"/>
          <w:lang w:eastAsia="zh-CN"/>
        </w:rPr>
        <w:t>；</w:t>
      </w:r>
      <w:r>
        <w:rPr>
          <w:color w:val="000000"/>
          <w:lang w:eastAsia="zh-CN"/>
        </w:rPr>
        <w:t xml:space="preserve">    </w:t>
      </w:r>
    </w:p>
    <w:p w:rsidR="002E5B18">
      <w:pPr>
        <w:spacing w:after="0"/>
        <w:rPr>
          <w:lang w:eastAsia="zh-CN"/>
        </w:rPr>
      </w:pPr>
      <w:r>
        <w:rPr>
          <w:color w:val="000000"/>
          <w:lang w:eastAsia="zh-CN"/>
        </w:rPr>
        <w:t>（</w:t>
      </w:r>
      <w:r>
        <w:rPr>
          <w:color w:val="000000"/>
          <w:lang w:eastAsia="zh-CN"/>
        </w:rPr>
        <w:t>2</w:t>
      </w:r>
      <w:r>
        <w:rPr>
          <w:color w:val="000000"/>
          <w:lang w:eastAsia="zh-CN"/>
        </w:rPr>
        <w:t>）实验</w:t>
      </w:r>
      <w:r>
        <w:rPr>
          <w:color w:val="000000"/>
          <w:lang w:eastAsia="zh-CN"/>
        </w:rPr>
        <w:t>步骤：</w:t>
      </w:r>
      <w:r>
        <w:rPr>
          <w:color w:val="000000"/>
          <w:lang w:eastAsia="zh-CN"/>
        </w:rPr>
        <w:t>________</w:t>
      </w:r>
      <w:r>
        <w:rPr>
          <w:color w:val="000000"/>
          <w:lang w:eastAsia="zh-CN"/>
        </w:rPr>
        <w:t>；</w:t>
      </w:r>
      <w:r>
        <w:rPr>
          <w:color w:val="000000"/>
          <w:lang w:eastAsia="zh-CN"/>
        </w:rPr>
        <w:t xml:space="preserve">    </w:t>
      </w:r>
    </w:p>
    <w:p w:rsidR="002E5B18">
      <w:pPr>
        <w:spacing w:after="0"/>
        <w:rPr>
          <w:lang w:eastAsia="zh-CN"/>
        </w:rPr>
      </w:pPr>
      <w:r>
        <w:rPr>
          <w:color w:val="000000"/>
          <w:lang w:eastAsia="zh-CN"/>
        </w:rPr>
        <w:t>（</w:t>
      </w:r>
      <w:r>
        <w:rPr>
          <w:color w:val="000000"/>
          <w:lang w:eastAsia="zh-CN"/>
        </w:rPr>
        <w:t>3</w:t>
      </w:r>
      <w:r>
        <w:rPr>
          <w:color w:val="000000"/>
          <w:lang w:eastAsia="zh-CN"/>
        </w:rPr>
        <w:t>）实验结论：</w:t>
      </w:r>
      <w:r>
        <w:rPr>
          <w:color w:val="000000"/>
          <w:lang w:eastAsia="zh-CN"/>
        </w:rPr>
        <w:t>________ </w:t>
      </w:r>
      <w:r>
        <w:rPr>
          <w:color w:val="000000"/>
          <w:lang w:eastAsia="zh-CN"/>
        </w:rPr>
        <w:t>。</w:t>
      </w:r>
      <w:r>
        <w:rPr>
          <w:color w:val="000000"/>
          <w:lang w:eastAsia="zh-CN"/>
        </w:rPr>
        <w:t xml:space="preserve">    </w:t>
      </w:r>
    </w:p>
    <w:p w:rsidR="002E5B18">
      <w:pPr>
        <w:rPr>
          <w:lang w:eastAsia="zh-CN"/>
        </w:rPr>
      </w:pPr>
      <w:r>
        <w:rPr>
          <w:b/>
          <w:bCs/>
          <w:sz w:val="24"/>
          <w:szCs w:val="24"/>
          <w:lang w:eastAsia="zh-CN"/>
        </w:rPr>
        <w:t>三、综合应用</w:t>
      </w:r>
      <w:r>
        <w:rPr>
          <w:b/>
          <w:bCs/>
          <w:sz w:val="24"/>
          <w:szCs w:val="24"/>
          <w:lang w:eastAsia="zh-CN"/>
        </w:rPr>
        <w:t>(</w:t>
      </w:r>
      <w:r>
        <w:rPr>
          <w:b/>
          <w:bCs/>
          <w:sz w:val="24"/>
          <w:szCs w:val="24"/>
          <w:lang w:eastAsia="zh-CN"/>
        </w:rPr>
        <w:t>本大题共</w:t>
      </w:r>
      <w:r>
        <w:rPr>
          <w:b/>
          <w:bCs/>
          <w:sz w:val="24"/>
          <w:szCs w:val="24"/>
          <w:lang w:eastAsia="zh-CN"/>
        </w:rPr>
        <w:t>9</w:t>
      </w:r>
      <w:r>
        <w:rPr>
          <w:b/>
          <w:bCs/>
          <w:sz w:val="24"/>
          <w:szCs w:val="24"/>
          <w:lang w:eastAsia="zh-CN"/>
        </w:rPr>
        <w:t>个小题，</w:t>
      </w:r>
      <w:r>
        <w:rPr>
          <w:b/>
          <w:bCs/>
          <w:sz w:val="24"/>
          <w:szCs w:val="24"/>
          <w:lang w:eastAsia="zh-CN"/>
        </w:rPr>
        <w:t>1617</w:t>
      </w:r>
      <w:r>
        <w:rPr>
          <w:b/>
          <w:bCs/>
          <w:sz w:val="24"/>
          <w:szCs w:val="24"/>
          <w:lang w:eastAsia="zh-CN"/>
        </w:rPr>
        <w:t>、</w:t>
      </w:r>
      <w:r>
        <w:rPr>
          <w:b/>
          <w:bCs/>
          <w:sz w:val="24"/>
          <w:szCs w:val="24"/>
          <w:lang w:eastAsia="zh-CN"/>
        </w:rPr>
        <w:t>18</w:t>
      </w:r>
      <w:r>
        <w:rPr>
          <w:b/>
          <w:bCs/>
          <w:sz w:val="24"/>
          <w:szCs w:val="24"/>
          <w:lang w:eastAsia="zh-CN"/>
        </w:rPr>
        <w:t>小题各</w:t>
      </w:r>
      <w:r>
        <w:rPr>
          <w:b/>
          <w:bCs/>
          <w:sz w:val="24"/>
          <w:szCs w:val="24"/>
          <w:lang w:eastAsia="zh-CN"/>
        </w:rPr>
        <w:t>2</w:t>
      </w:r>
      <w:r>
        <w:rPr>
          <w:b/>
          <w:bCs/>
          <w:sz w:val="24"/>
          <w:szCs w:val="24"/>
          <w:lang w:eastAsia="zh-CN"/>
        </w:rPr>
        <w:t>分，</w:t>
      </w:r>
      <w:r>
        <w:rPr>
          <w:b/>
          <w:bCs/>
          <w:sz w:val="24"/>
          <w:szCs w:val="24"/>
          <w:lang w:eastAsia="zh-CN"/>
        </w:rPr>
        <w:t>19</w:t>
      </w:r>
      <w:r>
        <w:rPr>
          <w:b/>
          <w:bCs/>
          <w:sz w:val="24"/>
          <w:szCs w:val="24"/>
          <w:lang w:eastAsia="zh-CN"/>
        </w:rPr>
        <w:t>小题</w:t>
      </w:r>
      <w:r>
        <w:rPr>
          <w:b/>
          <w:bCs/>
          <w:sz w:val="24"/>
          <w:szCs w:val="24"/>
          <w:lang w:eastAsia="zh-CN"/>
        </w:rPr>
        <w:t>4</w:t>
      </w:r>
      <w:r>
        <w:rPr>
          <w:b/>
          <w:bCs/>
          <w:sz w:val="24"/>
          <w:szCs w:val="24"/>
          <w:lang w:eastAsia="zh-CN"/>
        </w:rPr>
        <w:t>分，</w:t>
      </w:r>
      <w:r>
        <w:rPr>
          <w:b/>
          <w:bCs/>
          <w:sz w:val="24"/>
          <w:szCs w:val="24"/>
          <w:lang w:eastAsia="zh-CN"/>
        </w:rPr>
        <w:t>20</w:t>
      </w:r>
      <w:r>
        <w:rPr>
          <w:b/>
          <w:bCs/>
          <w:sz w:val="24"/>
          <w:szCs w:val="24"/>
          <w:lang w:eastAsia="zh-CN"/>
        </w:rPr>
        <w:t>小题</w:t>
      </w:r>
      <w:r>
        <w:rPr>
          <w:b/>
          <w:bCs/>
          <w:sz w:val="24"/>
          <w:szCs w:val="24"/>
          <w:lang w:eastAsia="zh-CN"/>
        </w:rPr>
        <w:t>8</w:t>
      </w:r>
      <w:r>
        <w:rPr>
          <w:b/>
          <w:bCs/>
          <w:sz w:val="24"/>
          <w:szCs w:val="24"/>
          <w:lang w:eastAsia="zh-CN"/>
        </w:rPr>
        <w:t>分，</w:t>
      </w:r>
      <w:r>
        <w:rPr>
          <w:b/>
          <w:bCs/>
          <w:sz w:val="24"/>
          <w:szCs w:val="24"/>
          <w:lang w:eastAsia="zh-CN"/>
        </w:rPr>
        <w:t>21</w:t>
      </w:r>
      <w:r>
        <w:rPr>
          <w:b/>
          <w:bCs/>
          <w:sz w:val="24"/>
          <w:szCs w:val="24"/>
          <w:lang w:eastAsia="zh-CN"/>
        </w:rPr>
        <w:t>、</w:t>
      </w:r>
      <w:r>
        <w:rPr>
          <w:b/>
          <w:bCs/>
          <w:sz w:val="24"/>
          <w:szCs w:val="24"/>
          <w:lang w:eastAsia="zh-CN"/>
        </w:rPr>
        <w:t>22</w:t>
      </w:r>
      <w:r>
        <w:rPr>
          <w:b/>
          <w:bCs/>
          <w:sz w:val="24"/>
          <w:szCs w:val="24"/>
          <w:lang w:eastAsia="zh-CN"/>
        </w:rPr>
        <w:t>小题各</w:t>
      </w:r>
      <w:r>
        <w:rPr>
          <w:b/>
          <w:bCs/>
          <w:sz w:val="24"/>
          <w:szCs w:val="24"/>
          <w:lang w:eastAsia="zh-CN"/>
        </w:rPr>
        <w:t>4</w:t>
      </w:r>
      <w:r>
        <w:rPr>
          <w:b/>
          <w:bCs/>
          <w:sz w:val="24"/>
          <w:szCs w:val="24"/>
          <w:lang w:eastAsia="zh-CN"/>
        </w:rPr>
        <w:t>分，</w:t>
      </w:r>
      <w:r>
        <w:rPr>
          <w:b/>
          <w:bCs/>
          <w:sz w:val="24"/>
          <w:szCs w:val="24"/>
          <w:lang w:eastAsia="zh-CN"/>
        </w:rPr>
        <w:t>23</w:t>
      </w:r>
      <w:r>
        <w:rPr>
          <w:b/>
          <w:bCs/>
          <w:sz w:val="24"/>
          <w:szCs w:val="24"/>
          <w:lang w:eastAsia="zh-CN"/>
        </w:rPr>
        <w:t>、</w:t>
      </w:r>
      <w:r>
        <w:rPr>
          <w:b/>
          <w:bCs/>
          <w:sz w:val="24"/>
          <w:szCs w:val="24"/>
          <w:lang w:eastAsia="zh-CN"/>
        </w:rPr>
        <w:t>24</w:t>
      </w:r>
      <w:r>
        <w:rPr>
          <w:b/>
          <w:bCs/>
          <w:sz w:val="24"/>
          <w:szCs w:val="24"/>
          <w:lang w:eastAsia="zh-CN"/>
        </w:rPr>
        <w:t>小题各</w:t>
      </w:r>
      <w:r>
        <w:rPr>
          <w:b/>
          <w:bCs/>
          <w:sz w:val="24"/>
          <w:szCs w:val="24"/>
          <w:lang w:eastAsia="zh-CN"/>
        </w:rPr>
        <w:t>6</w:t>
      </w:r>
      <w:r>
        <w:rPr>
          <w:b/>
          <w:bCs/>
          <w:sz w:val="24"/>
          <w:szCs w:val="24"/>
          <w:lang w:eastAsia="zh-CN"/>
        </w:rPr>
        <w:t>分，共</w:t>
      </w:r>
      <w:r>
        <w:rPr>
          <w:b/>
          <w:bCs/>
          <w:sz w:val="24"/>
          <w:szCs w:val="24"/>
          <w:lang w:eastAsia="zh-CN"/>
        </w:rPr>
        <w:t>38</w:t>
      </w:r>
      <w:r>
        <w:rPr>
          <w:b/>
          <w:bCs/>
          <w:sz w:val="24"/>
          <w:szCs w:val="24"/>
          <w:lang w:eastAsia="zh-CN"/>
        </w:rPr>
        <w:t>分</w:t>
      </w:r>
      <w:r>
        <w:rPr>
          <w:b/>
          <w:bCs/>
          <w:sz w:val="24"/>
          <w:szCs w:val="24"/>
          <w:lang w:eastAsia="zh-CN"/>
        </w:rPr>
        <w:t>)</w:t>
      </w:r>
    </w:p>
    <w:p w:rsidR="002E5B18">
      <w:pPr>
        <w:spacing w:after="0"/>
        <w:rPr>
          <w:lang w:eastAsia="zh-CN"/>
        </w:rPr>
      </w:pPr>
      <w:r>
        <w:rPr>
          <w:color w:val="000000"/>
          <w:lang w:eastAsia="zh-CN"/>
        </w:rPr>
        <w:t>16.</w:t>
      </w:r>
      <w:r>
        <w:rPr>
          <w:color w:val="000000"/>
          <w:lang w:eastAsia="zh-CN"/>
        </w:rPr>
        <w:t>如图甲所示，秒表的读数为</w:t>
      </w:r>
      <w:r>
        <w:rPr>
          <w:color w:val="000000"/>
          <w:lang w:eastAsia="zh-CN"/>
        </w:rPr>
        <w:t>________s</w:t>
      </w:r>
      <w:r>
        <w:rPr>
          <w:color w:val="000000"/>
          <w:lang w:eastAsia="zh-CN"/>
        </w:rPr>
        <w:t>；如图乙所示，被测物体的长度为</w:t>
      </w:r>
      <w:r>
        <w:rPr>
          <w:color w:val="000000"/>
          <w:lang w:eastAsia="zh-CN"/>
        </w:rPr>
        <w:t>________cm</w:t>
      </w:r>
      <w:r>
        <w:rPr>
          <w:color w:val="000000"/>
          <w:lang w:eastAsia="zh-CN"/>
        </w:rPr>
        <w:t>。</w:t>
      </w:r>
      <w:r>
        <w:rPr>
          <w:color w:val="000000"/>
          <w:lang w:eastAsia="zh-CN"/>
        </w:rPr>
        <w:t xml:space="preserve">  </w:t>
      </w:r>
    </w:p>
    <w:p w:rsidR="002E5B18">
      <w:pPr>
        <w:spacing w:after="0"/>
        <w:rPr>
          <w:lang w:eastAsia="zh-CN"/>
        </w:rPr>
      </w:pPr>
      <w:r>
        <w:rPr>
          <w:noProof/>
          <w:lang w:eastAsia="zh-CN"/>
        </w:rPr>
        <w:drawing>
          <wp:inline distT="0" distB="0" distL="0" distR="0">
            <wp:extent cx="1881175" cy="1365529"/>
            <wp:effectExtent l="19050" t="0" r="4775" b="0"/>
            <wp:docPr id="26"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711900" name=""/>
                    <pic:cNvPicPr/>
                  </pic:nvPicPr>
                  <pic:blipFill>
                    <a:blip xmlns:r="http://schemas.openxmlformats.org/officeDocument/2006/relationships" r:embed="rId21"/>
                    <a:stretch>
                      <a:fillRect/>
                    </a:stretch>
                  </pic:blipFill>
                  <pic:spPr>
                    <a:xfrm>
                      <a:off x="0" y="0"/>
                      <a:ext cx="1881175" cy="1365529"/>
                    </a:xfrm>
                    <a:prstGeom prst="rect">
                      <a:avLst/>
                    </a:prstGeom>
                  </pic:spPr>
                </pic:pic>
              </a:graphicData>
            </a:graphic>
          </wp:inline>
        </w:drawing>
      </w:r>
      <w:r>
        <w:rPr>
          <w:color w:val="000000"/>
          <w:lang w:eastAsia="zh-CN"/>
        </w:rPr>
        <w:t xml:space="preserve">  </w:t>
      </w:r>
      <w:r>
        <w:rPr>
          <w:noProof/>
          <w:lang w:eastAsia="zh-CN"/>
        </w:rPr>
        <w:drawing>
          <wp:inline distT="0" distB="0" distL="0" distR="0">
            <wp:extent cx="1795234" cy="1174547"/>
            <wp:effectExtent l="19050" t="0" r="0" b="0"/>
            <wp:docPr id="27"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788527" name=""/>
                    <pic:cNvPicPr/>
                  </pic:nvPicPr>
                  <pic:blipFill>
                    <a:blip xmlns:r="http://schemas.openxmlformats.org/officeDocument/2006/relationships" r:embed="rId22"/>
                    <a:stretch>
                      <a:fillRect/>
                    </a:stretch>
                  </pic:blipFill>
                  <pic:spPr>
                    <a:xfrm>
                      <a:off x="0" y="0"/>
                      <a:ext cx="1795234" cy="1174547"/>
                    </a:xfrm>
                    <a:prstGeom prst="rect">
                      <a:avLst/>
                    </a:prstGeom>
                  </pic:spPr>
                </pic:pic>
              </a:graphicData>
            </a:graphic>
          </wp:inline>
        </w:drawing>
      </w:r>
    </w:p>
    <w:p w:rsidR="002E5B18">
      <w:pPr>
        <w:spacing w:after="0"/>
        <w:rPr>
          <w:lang w:eastAsia="zh-CN"/>
        </w:rPr>
      </w:pPr>
      <w:r>
        <w:rPr>
          <w:color w:val="000000"/>
          <w:lang w:eastAsia="zh-CN"/>
        </w:rPr>
        <w:t>17.</w:t>
      </w:r>
      <w:r>
        <w:rPr>
          <w:color w:val="000000"/>
          <w:lang w:eastAsia="zh-CN"/>
        </w:rPr>
        <w:t>在日常交通出行中，汽车驾驶员利用</w:t>
      </w:r>
      <w:r>
        <w:rPr>
          <w:color w:val="000000"/>
          <w:lang w:eastAsia="zh-CN"/>
        </w:rPr>
        <w:t>“</w:t>
      </w:r>
      <w:r>
        <w:rPr>
          <w:color w:val="000000"/>
          <w:lang w:eastAsia="zh-CN"/>
        </w:rPr>
        <w:t>倒车雷达</w:t>
      </w:r>
      <w:r>
        <w:rPr>
          <w:color w:val="000000"/>
          <w:lang w:eastAsia="zh-CN"/>
        </w:rPr>
        <w:t>”</w:t>
      </w:r>
      <w:r>
        <w:rPr>
          <w:color w:val="000000"/>
          <w:lang w:eastAsia="zh-CN"/>
        </w:rPr>
        <w:t>来判断车与物体间的距离，利用了声可以传递</w:t>
      </w:r>
      <w:r>
        <w:rPr>
          <w:color w:val="000000"/>
          <w:lang w:eastAsia="zh-CN"/>
        </w:rPr>
        <w:t>________</w:t>
      </w:r>
      <w:r>
        <w:rPr>
          <w:color w:val="000000"/>
          <w:lang w:eastAsia="zh-CN"/>
        </w:rPr>
        <w:t>。如图所示，宇航员在月球上不能直接交流谈话需借助电子设备才能进行交流，其原因是</w:t>
      </w:r>
      <w:r>
        <w:rPr>
          <w:color w:val="000000"/>
          <w:lang w:eastAsia="zh-CN"/>
        </w:rPr>
        <w:t>________ </w:t>
      </w:r>
      <w:r>
        <w:rPr>
          <w:color w:val="000000"/>
          <w:lang w:eastAsia="zh-CN"/>
        </w:rPr>
        <w:t>。</w:t>
      </w:r>
      <w:r>
        <w:rPr>
          <w:color w:val="000000"/>
          <w:lang w:eastAsia="zh-CN"/>
        </w:rPr>
        <w:t xml:space="preserve">  </w:t>
      </w:r>
    </w:p>
    <w:p w:rsidR="002E5B18">
      <w:pPr>
        <w:spacing w:after="0"/>
      </w:pPr>
      <w:r>
        <w:rPr>
          <w:noProof/>
          <w:lang w:eastAsia="zh-CN"/>
        </w:rPr>
        <w:drawing>
          <wp:inline distT="0" distB="0" distL="0" distR="0">
            <wp:extent cx="1059955" cy="716191"/>
            <wp:effectExtent l="19050" t="0" r="6845" b="0"/>
            <wp:docPr id="28"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192639" name=""/>
                    <pic:cNvPicPr/>
                  </pic:nvPicPr>
                  <pic:blipFill>
                    <a:blip xmlns:r="http://schemas.openxmlformats.org/officeDocument/2006/relationships" r:embed="rId23"/>
                    <a:stretch>
                      <a:fillRect/>
                    </a:stretch>
                  </pic:blipFill>
                  <pic:spPr>
                    <a:xfrm>
                      <a:off x="0" y="0"/>
                      <a:ext cx="1059955" cy="716191"/>
                    </a:xfrm>
                    <a:prstGeom prst="rect">
                      <a:avLst/>
                    </a:prstGeom>
                  </pic:spPr>
                </pic:pic>
              </a:graphicData>
            </a:graphic>
          </wp:inline>
        </w:drawing>
      </w:r>
    </w:p>
    <w:p w:rsidR="002E5B18">
      <w:pPr>
        <w:spacing w:after="0"/>
        <w:rPr>
          <w:lang w:eastAsia="zh-CN"/>
        </w:rPr>
      </w:pPr>
      <w:r>
        <w:rPr>
          <w:color w:val="000000"/>
          <w:lang w:eastAsia="zh-CN"/>
        </w:rPr>
        <w:t>18.2019</w:t>
      </w:r>
      <w:r>
        <w:rPr>
          <w:color w:val="000000"/>
          <w:lang w:eastAsia="zh-CN"/>
        </w:rPr>
        <w:t>年</w:t>
      </w:r>
      <w:r>
        <w:rPr>
          <w:color w:val="000000"/>
          <w:lang w:eastAsia="zh-CN"/>
        </w:rPr>
        <w:t>4</w:t>
      </w:r>
      <w:r>
        <w:rPr>
          <w:color w:val="000000"/>
          <w:lang w:eastAsia="zh-CN"/>
        </w:rPr>
        <w:t>月</w:t>
      </w:r>
      <w:r>
        <w:rPr>
          <w:color w:val="000000"/>
          <w:lang w:eastAsia="zh-CN"/>
        </w:rPr>
        <w:t>20</w:t>
      </w:r>
      <w:r>
        <w:rPr>
          <w:color w:val="000000"/>
          <w:lang w:eastAsia="zh-CN"/>
        </w:rPr>
        <w:t>日，我国在西昌卫星发射中心用</w:t>
      </w:r>
      <w:r>
        <w:rPr>
          <w:color w:val="000000"/>
          <w:lang w:eastAsia="zh-CN"/>
        </w:rPr>
        <w:t>“</w:t>
      </w:r>
      <w:r>
        <w:rPr>
          <w:color w:val="000000"/>
          <w:lang w:eastAsia="zh-CN"/>
        </w:rPr>
        <w:t>长征三号乙</w:t>
      </w:r>
      <w:r>
        <w:rPr>
          <w:color w:val="000000"/>
          <w:lang w:eastAsia="zh-CN"/>
        </w:rPr>
        <w:t>”</w:t>
      </w:r>
      <w:r>
        <w:rPr>
          <w:color w:val="000000"/>
          <w:lang w:eastAsia="zh-CN"/>
        </w:rPr>
        <w:t>运载火箭成功将北斗星导航系统第</w:t>
      </w:r>
      <w:r>
        <w:rPr>
          <w:color w:val="000000"/>
          <w:lang w:eastAsia="zh-CN"/>
        </w:rPr>
        <w:t>44</w:t>
      </w:r>
      <w:r>
        <w:rPr>
          <w:color w:val="000000"/>
          <w:lang w:eastAsia="zh-CN"/>
        </w:rPr>
        <w:t>颗卫星</w:t>
      </w:r>
      <w:r>
        <w:rPr>
          <w:color w:val="000000"/>
          <w:lang w:eastAsia="zh-CN"/>
        </w:rPr>
        <w:t>(</w:t>
      </w:r>
      <w:r>
        <w:rPr>
          <w:color w:val="000000"/>
          <w:lang w:eastAsia="zh-CN"/>
        </w:rPr>
        <w:t>北斗三号</w:t>
      </w:r>
      <w:r>
        <w:rPr>
          <w:color w:val="000000"/>
          <w:lang w:eastAsia="zh-CN"/>
        </w:rPr>
        <w:t>KGSO-1</w:t>
      </w:r>
      <w:r>
        <w:rPr>
          <w:color w:val="000000"/>
          <w:lang w:eastAsia="zh-CN"/>
        </w:rPr>
        <w:t>卫星</w:t>
      </w:r>
      <w:r>
        <w:rPr>
          <w:color w:val="000000"/>
          <w:lang w:eastAsia="zh-CN"/>
        </w:rPr>
        <w:t>)</w:t>
      </w:r>
      <w:r>
        <w:rPr>
          <w:color w:val="000000"/>
          <w:lang w:eastAsia="zh-CN"/>
        </w:rPr>
        <w:t>送人预定轨道。长征三号甲系列运载火箭成功实现第</w:t>
      </w:r>
      <w:r>
        <w:rPr>
          <w:color w:val="000000"/>
          <w:lang w:eastAsia="zh-CN"/>
        </w:rPr>
        <w:t>100</w:t>
      </w:r>
      <w:r>
        <w:rPr>
          <w:color w:val="000000"/>
          <w:lang w:eastAsia="zh-CN"/>
        </w:rPr>
        <w:t>次发射，成为我国首个发射次数突破</w:t>
      </w:r>
      <w:r>
        <w:rPr>
          <w:color w:val="000000"/>
          <w:lang w:eastAsia="zh-CN"/>
        </w:rPr>
        <w:t>100</w:t>
      </w:r>
      <w:r>
        <w:rPr>
          <w:color w:val="000000"/>
          <w:lang w:eastAsia="zh-CN"/>
        </w:rPr>
        <w:t>次的单一系列运载火箭</w:t>
      </w:r>
      <w:r>
        <w:rPr>
          <w:color w:val="000000"/>
          <w:lang w:eastAsia="zh-CN"/>
        </w:rPr>
        <w:t>!</w:t>
      </w:r>
      <w:r>
        <w:rPr>
          <w:color w:val="000000"/>
          <w:lang w:eastAsia="zh-CN"/>
        </w:rPr>
        <w:t>火箭发射架下建有大水池让高温火焰喷到水中，通过水发生</w:t>
      </w:r>
      <w:r>
        <w:rPr>
          <w:color w:val="000000"/>
          <w:lang w:eastAsia="zh-CN"/>
        </w:rPr>
        <w:t>________</w:t>
      </w:r>
      <w:r>
        <w:rPr>
          <w:color w:val="000000"/>
          <w:lang w:eastAsia="zh-CN"/>
        </w:rPr>
        <w:t>吸引大量的热，火箭升空瞬间会看到大的白色</w:t>
      </w:r>
      <w:r>
        <w:rPr>
          <w:color w:val="000000"/>
          <w:lang w:eastAsia="zh-CN"/>
        </w:rPr>
        <w:t>“</w:t>
      </w:r>
      <w:r>
        <w:rPr>
          <w:color w:val="000000"/>
          <w:lang w:eastAsia="zh-CN"/>
        </w:rPr>
        <w:t>气团</w:t>
      </w:r>
      <w:r>
        <w:rPr>
          <w:color w:val="000000"/>
          <w:lang w:eastAsia="zh-CN"/>
        </w:rPr>
        <w:t>”</w:t>
      </w:r>
      <w:r>
        <w:rPr>
          <w:color w:val="000000"/>
          <w:lang w:eastAsia="zh-CN"/>
        </w:rPr>
        <w:t>这是水蒸气</w:t>
      </w:r>
      <w:r>
        <w:rPr>
          <w:color w:val="000000"/>
          <w:lang w:eastAsia="zh-CN"/>
        </w:rPr>
        <w:t xml:space="preserve"> ________</w:t>
      </w:r>
      <w:r>
        <w:rPr>
          <w:color w:val="000000"/>
          <w:lang w:eastAsia="zh-CN"/>
        </w:rPr>
        <w:t>形成的。（均填物态变化名称）</w:t>
      </w:r>
      <w:r>
        <w:rPr>
          <w:color w:val="000000"/>
          <w:lang w:eastAsia="zh-CN"/>
        </w:rPr>
        <w:t xml:space="preserve">    </w:t>
      </w:r>
    </w:p>
    <w:p w:rsidR="002E5B18">
      <w:pPr>
        <w:spacing w:after="0"/>
        <w:rPr>
          <w:lang w:eastAsia="zh-CN"/>
        </w:rPr>
      </w:pPr>
      <w:r>
        <w:rPr>
          <w:color w:val="000000"/>
          <w:lang w:eastAsia="zh-CN"/>
        </w:rPr>
        <w:t>19.</w:t>
      </w:r>
      <w:r>
        <w:rPr>
          <w:color w:val="000000"/>
          <w:lang w:eastAsia="zh-CN"/>
        </w:rPr>
        <w:t>港珠澳大桥是目前世界上最长的跨海大桥，它由桥梁和海底隧道组成其中海底隧道长</w:t>
      </w:r>
      <w:r>
        <w:rPr>
          <w:color w:val="000000"/>
          <w:lang w:eastAsia="zh-CN"/>
        </w:rPr>
        <w:t>6</w:t>
      </w:r>
      <w:r>
        <w:rPr>
          <w:color w:val="000000"/>
          <w:lang w:eastAsia="zh-CN"/>
        </w:rPr>
        <w:t>．</w:t>
      </w:r>
      <w:r>
        <w:rPr>
          <w:color w:val="000000"/>
          <w:lang w:eastAsia="zh-CN"/>
        </w:rPr>
        <w:t>7km</w:t>
      </w:r>
      <w:r>
        <w:rPr>
          <w:color w:val="000000"/>
          <w:lang w:eastAsia="zh-CN"/>
        </w:rPr>
        <w:t>。小明乘车通过海底隧道，在进、出隧道口时他分别看了一下手表如图甲、乙所示，那么该车通过海底隧道的平均速度为</w:t>
      </w:r>
      <w:r>
        <w:rPr>
          <w:color w:val="000000"/>
          <w:lang w:eastAsia="zh-CN"/>
        </w:rPr>
        <w:t>________ km/h</w:t>
      </w:r>
      <w:r>
        <w:rPr>
          <w:color w:val="000000"/>
          <w:lang w:eastAsia="zh-CN"/>
        </w:rPr>
        <w:t>坐在汽车上的小明以他乘坐的汽车为参照物，则他是</w:t>
      </w:r>
      <w:r>
        <w:rPr>
          <w:color w:val="000000"/>
          <w:lang w:eastAsia="zh-CN"/>
        </w:rPr>
        <w:t>________(</w:t>
      </w:r>
      <w:r>
        <w:rPr>
          <w:color w:val="000000"/>
          <w:lang w:eastAsia="zh-CN"/>
        </w:rPr>
        <w:t>选填</w:t>
      </w:r>
      <w:r>
        <w:rPr>
          <w:color w:val="000000"/>
          <w:lang w:eastAsia="zh-CN"/>
        </w:rPr>
        <w:t>“</w:t>
      </w:r>
      <w:r>
        <w:rPr>
          <w:color w:val="000000"/>
          <w:lang w:eastAsia="zh-CN"/>
        </w:rPr>
        <w:t>运动</w:t>
      </w:r>
      <w:r>
        <w:rPr>
          <w:color w:val="000000"/>
          <w:lang w:eastAsia="zh-CN"/>
        </w:rPr>
        <w:t>“</w:t>
      </w:r>
      <w:r>
        <w:rPr>
          <w:color w:val="000000"/>
          <w:lang w:eastAsia="zh-CN"/>
        </w:rPr>
        <w:t>或</w:t>
      </w:r>
      <w:r>
        <w:rPr>
          <w:color w:val="000000"/>
          <w:lang w:eastAsia="zh-CN"/>
        </w:rPr>
        <w:t>”</w:t>
      </w:r>
      <w:r>
        <w:rPr>
          <w:color w:val="000000"/>
          <w:lang w:eastAsia="zh-CN"/>
        </w:rPr>
        <w:t>静止</w:t>
      </w:r>
      <w:r>
        <w:rPr>
          <w:color w:val="000000"/>
          <w:lang w:eastAsia="zh-CN"/>
        </w:rPr>
        <w:t>“)</w:t>
      </w:r>
      <w:r>
        <w:rPr>
          <w:color w:val="000000"/>
          <w:lang w:eastAsia="zh-CN"/>
        </w:rPr>
        <w:t>的。</w:t>
      </w:r>
      <w:r>
        <w:rPr>
          <w:color w:val="000000"/>
          <w:lang w:eastAsia="zh-CN"/>
        </w:rPr>
        <w:t xml:space="preserve">  </w:t>
      </w:r>
    </w:p>
    <w:p w:rsidR="002E5B18">
      <w:pPr>
        <w:spacing w:after="0"/>
      </w:pPr>
      <w:r>
        <w:rPr>
          <w:noProof/>
          <w:lang w:eastAsia="zh-CN"/>
        </w:rPr>
        <w:drawing>
          <wp:inline distT="0" distB="0" distL="0" distR="0">
            <wp:extent cx="1394168" cy="849871"/>
            <wp:effectExtent l="19050" t="0" r="0" b="0"/>
            <wp:docPr id="29"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076614" name=""/>
                    <pic:cNvPicPr/>
                  </pic:nvPicPr>
                  <pic:blipFill>
                    <a:blip xmlns:r="http://schemas.openxmlformats.org/officeDocument/2006/relationships" r:embed="rId24"/>
                    <a:stretch>
                      <a:fillRect/>
                    </a:stretch>
                  </pic:blipFill>
                  <pic:spPr>
                    <a:xfrm>
                      <a:off x="0" y="0"/>
                      <a:ext cx="1394168" cy="849871"/>
                    </a:xfrm>
                    <a:prstGeom prst="rect">
                      <a:avLst/>
                    </a:prstGeom>
                  </pic:spPr>
                </pic:pic>
              </a:graphicData>
            </a:graphic>
          </wp:inline>
        </w:drawing>
      </w:r>
    </w:p>
    <w:p w:rsidR="002E5B18">
      <w:pPr>
        <w:spacing w:after="0"/>
        <w:rPr>
          <w:lang w:eastAsia="zh-CN"/>
        </w:rPr>
      </w:pPr>
      <w:r>
        <w:rPr>
          <w:color w:val="000000"/>
          <w:lang w:eastAsia="zh-CN"/>
        </w:rPr>
        <w:t>20.</w:t>
      </w:r>
      <w:r>
        <w:rPr>
          <w:color w:val="000000"/>
          <w:lang w:eastAsia="zh-CN"/>
        </w:rPr>
        <w:t>阅读短文，回答问题。</w:t>
      </w:r>
      <w:r>
        <w:rPr>
          <w:color w:val="000000"/>
          <w:lang w:eastAsia="zh-CN"/>
        </w:rPr>
        <w:t xml:space="preserve">  </w:t>
      </w:r>
    </w:p>
    <w:p w:rsidR="002E5B18">
      <w:pPr>
        <w:spacing w:after="0"/>
        <w:rPr>
          <w:lang w:eastAsia="zh-CN"/>
        </w:rPr>
      </w:pPr>
      <w:r>
        <w:rPr>
          <w:color w:val="000000"/>
          <w:lang w:eastAsia="zh-CN"/>
        </w:rPr>
        <w:t>神奇的药剂</w:t>
      </w:r>
    </w:p>
    <w:p w:rsidR="002E5B18">
      <w:pPr>
        <w:spacing w:after="0"/>
        <w:rPr>
          <w:lang w:eastAsia="zh-CN"/>
        </w:rPr>
      </w:pPr>
      <w:r>
        <w:rPr>
          <w:color w:val="000000"/>
          <w:lang w:eastAsia="zh-CN"/>
        </w:rPr>
        <w:t>体育比赛中，有</w:t>
      </w:r>
      <w:r>
        <w:rPr>
          <w:color w:val="000000"/>
          <w:lang w:eastAsia="zh-CN"/>
        </w:rPr>
        <w:t>时候运动员突然受伤，医护人员在实施急救时，常常会对着受伤部位喷一种雾状的药剂，如图所示。运动员如果伤得不太重经过这种紧急救治，往往能重返赛场，坚持比赛。这种神奇的药剂是一种叫作氯乙烷</w:t>
      </w:r>
      <w:r>
        <w:rPr>
          <w:color w:val="000000"/>
          <w:lang w:eastAsia="zh-CN"/>
        </w:rPr>
        <w:t>(C</w:t>
      </w:r>
      <w:r>
        <w:rPr>
          <w:color w:val="000000"/>
          <w:vertAlign w:val="subscript"/>
          <w:lang w:eastAsia="zh-CN"/>
        </w:rPr>
        <w:t>2</w:t>
      </w:r>
      <w:r>
        <w:rPr>
          <w:color w:val="000000"/>
          <w:lang w:eastAsia="zh-CN"/>
        </w:rPr>
        <w:t>H</w:t>
      </w:r>
      <w:r>
        <w:rPr>
          <w:color w:val="000000"/>
          <w:vertAlign w:val="subscript"/>
          <w:lang w:eastAsia="zh-CN"/>
        </w:rPr>
        <w:t>5</w:t>
      </w:r>
      <w:r>
        <w:rPr>
          <w:color w:val="000000"/>
          <w:lang w:eastAsia="zh-CN"/>
        </w:rPr>
        <w:t>Cl)</w:t>
      </w:r>
      <w:r>
        <w:rPr>
          <w:color w:val="000000"/>
          <w:lang w:eastAsia="zh-CN"/>
        </w:rPr>
        <w:t>的有机物，它的沸点只有</w:t>
      </w:r>
      <w:r>
        <w:rPr>
          <w:color w:val="000000"/>
          <w:lang w:eastAsia="zh-CN"/>
        </w:rPr>
        <w:t>12.5℃</w:t>
      </w:r>
      <w:r>
        <w:rPr>
          <w:color w:val="000000"/>
          <w:lang w:eastAsia="zh-CN"/>
        </w:rPr>
        <w:t>。通常它以液态形式被储存在压强较大的金属罐中。在喷出来的一刹那，压强减小且由于接触到温暧的皮肤，氯乙烷迅速地从运动员受伤部位的皮肤上吸收了大量热量，使受伤的部位温度迅速降低，神经被麻痹，于是疼痛就迅速缓解了，这样就可以继续参加比赛到比赛结束以后，运动员再接受正式的治疗。</w:t>
      </w:r>
    </w:p>
    <w:p w:rsidR="002E5B18">
      <w:pPr>
        <w:spacing w:after="0"/>
      </w:pPr>
      <w:r>
        <w:rPr>
          <w:noProof/>
          <w:lang w:eastAsia="zh-CN"/>
        </w:rPr>
        <w:drawing>
          <wp:inline distT="0" distB="0" distL="0" distR="0">
            <wp:extent cx="1298677" cy="763930"/>
            <wp:effectExtent l="19050" t="0" r="0" b="0"/>
            <wp:docPr id="30"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267442" name=""/>
                    <pic:cNvPicPr/>
                  </pic:nvPicPr>
                  <pic:blipFill>
                    <a:blip xmlns:r="http://schemas.openxmlformats.org/officeDocument/2006/relationships" r:embed="rId25"/>
                    <a:stretch>
                      <a:fillRect/>
                    </a:stretch>
                  </pic:blipFill>
                  <pic:spPr>
                    <a:xfrm>
                      <a:off x="0" y="0"/>
                      <a:ext cx="1298677" cy="763930"/>
                    </a:xfrm>
                    <a:prstGeom prst="rect">
                      <a:avLst/>
                    </a:prstGeom>
                  </pic:spPr>
                </pic:pic>
              </a:graphicData>
            </a:graphic>
          </wp:inline>
        </w:drawing>
      </w:r>
    </w:p>
    <w:p w:rsidR="002E5B18">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氯乙烷</w:t>
      </w:r>
      <w:r>
        <w:rPr>
          <w:color w:val="000000"/>
          <w:lang w:eastAsia="zh-CN"/>
        </w:rPr>
        <w:t>(C</w:t>
      </w:r>
      <w:r>
        <w:rPr>
          <w:color w:val="000000"/>
          <w:vertAlign w:val="subscript"/>
          <w:lang w:eastAsia="zh-CN"/>
        </w:rPr>
        <w:t>2</w:t>
      </w:r>
      <w:r>
        <w:rPr>
          <w:color w:val="000000"/>
          <w:lang w:eastAsia="zh-CN"/>
        </w:rPr>
        <w:t>H</w:t>
      </w:r>
      <w:r>
        <w:rPr>
          <w:color w:val="000000"/>
          <w:vertAlign w:val="subscript"/>
          <w:lang w:eastAsia="zh-CN"/>
        </w:rPr>
        <w:t>5</w:t>
      </w:r>
      <w:r>
        <w:rPr>
          <w:color w:val="000000"/>
          <w:lang w:eastAsia="zh-CN"/>
        </w:rPr>
        <w:t>C)</w:t>
      </w:r>
      <w:r>
        <w:rPr>
          <w:color w:val="000000"/>
          <w:lang w:eastAsia="zh-CN"/>
        </w:rPr>
        <w:t>在常温</w:t>
      </w:r>
      <w:r>
        <w:rPr>
          <w:color w:val="000000"/>
          <w:lang w:eastAsia="zh-CN"/>
        </w:rPr>
        <w:t>(20℃)</w:t>
      </w:r>
      <w:r>
        <w:rPr>
          <w:color w:val="000000"/>
          <w:lang w:eastAsia="zh-CN"/>
        </w:rPr>
        <w:t>常压</w:t>
      </w:r>
      <w:r>
        <w:rPr>
          <w:color w:val="000000"/>
          <w:lang w:eastAsia="zh-CN"/>
        </w:rPr>
        <w:t>(</w:t>
      </w:r>
      <w:r>
        <w:rPr>
          <w:color w:val="000000"/>
          <w:lang w:eastAsia="zh-CN"/>
        </w:rPr>
        <w:t>一个标准大气压</w:t>
      </w:r>
      <w:r>
        <w:rPr>
          <w:color w:val="000000"/>
          <w:lang w:eastAsia="zh-CN"/>
        </w:rPr>
        <w:t>)</w:t>
      </w:r>
      <w:r>
        <w:rPr>
          <w:color w:val="000000"/>
          <w:lang w:eastAsia="zh-CN"/>
        </w:rPr>
        <w:t>下是以</w:t>
      </w:r>
      <w:r>
        <w:rPr>
          <w:color w:val="000000"/>
          <w:lang w:eastAsia="zh-CN"/>
        </w:rPr>
        <w:t>________</w:t>
      </w:r>
      <w:r>
        <w:rPr>
          <w:color w:val="000000"/>
          <w:lang w:eastAsia="zh-CN"/>
        </w:rPr>
        <w:t>（选填</w:t>
      </w:r>
      <w:r>
        <w:rPr>
          <w:color w:val="000000"/>
          <w:lang w:eastAsia="zh-CN"/>
        </w:rPr>
        <w:t>“</w:t>
      </w:r>
      <w:r>
        <w:rPr>
          <w:color w:val="000000"/>
          <w:lang w:eastAsia="zh-CN"/>
        </w:rPr>
        <w:t>气</w:t>
      </w:r>
      <w:r>
        <w:rPr>
          <w:color w:val="000000"/>
          <w:lang w:eastAsia="zh-CN"/>
        </w:rPr>
        <w:t>“”</w:t>
      </w:r>
      <w:r>
        <w:rPr>
          <w:color w:val="000000"/>
          <w:lang w:eastAsia="zh-CN"/>
        </w:rPr>
        <w:t>液</w:t>
      </w:r>
      <w:r>
        <w:rPr>
          <w:color w:val="000000"/>
          <w:lang w:eastAsia="zh-CN"/>
        </w:rPr>
        <w:t>“</w:t>
      </w:r>
      <w:r>
        <w:rPr>
          <w:color w:val="000000"/>
          <w:lang w:eastAsia="zh-CN"/>
        </w:rPr>
        <w:t>或</w:t>
      </w:r>
      <w:r>
        <w:rPr>
          <w:color w:val="000000"/>
          <w:lang w:eastAsia="zh-CN"/>
        </w:rPr>
        <w:t>“</w:t>
      </w:r>
      <w:r>
        <w:rPr>
          <w:color w:val="000000"/>
          <w:lang w:eastAsia="zh-CN"/>
        </w:rPr>
        <w:t>固</w:t>
      </w:r>
      <w:r>
        <w:rPr>
          <w:color w:val="000000"/>
          <w:lang w:eastAsia="zh-CN"/>
        </w:rPr>
        <w:t>”)</w:t>
      </w:r>
      <w:r>
        <w:rPr>
          <w:color w:val="000000"/>
          <w:lang w:eastAsia="zh-CN"/>
        </w:rPr>
        <w:t>态存在的，可通过</w:t>
      </w:r>
      <w:r>
        <w:rPr>
          <w:color w:val="000000"/>
          <w:lang w:eastAsia="zh-CN"/>
        </w:rPr>
        <w:t>________</w:t>
      </w:r>
      <w:r>
        <w:rPr>
          <w:color w:val="000000"/>
          <w:lang w:eastAsia="zh-CN"/>
        </w:rPr>
        <w:t>（选填</w:t>
      </w:r>
      <w:r>
        <w:rPr>
          <w:color w:val="000000"/>
          <w:lang w:eastAsia="zh-CN"/>
        </w:rPr>
        <w:t>”</w:t>
      </w:r>
      <w:r>
        <w:rPr>
          <w:color w:val="000000"/>
          <w:lang w:eastAsia="zh-CN"/>
        </w:rPr>
        <w:t>降温</w:t>
      </w:r>
      <w:r>
        <w:rPr>
          <w:color w:val="000000"/>
          <w:lang w:eastAsia="zh-CN"/>
        </w:rPr>
        <w:t>“</w:t>
      </w:r>
      <w:r>
        <w:rPr>
          <w:color w:val="000000"/>
          <w:lang w:eastAsia="zh-CN"/>
        </w:rPr>
        <w:t>或</w:t>
      </w:r>
      <w:r>
        <w:rPr>
          <w:color w:val="000000"/>
          <w:lang w:eastAsia="zh-CN"/>
        </w:rPr>
        <w:t>”</w:t>
      </w:r>
      <w:r>
        <w:rPr>
          <w:color w:val="000000"/>
          <w:lang w:eastAsia="zh-CN"/>
        </w:rPr>
        <w:t>压缩体积）的方法使其变成液态储存在金属罐中。</w:t>
      </w:r>
      <w:r>
        <w:rPr>
          <w:color w:val="000000"/>
          <w:lang w:eastAsia="zh-CN"/>
        </w:rPr>
        <w:t xml:space="preserve">    </w:t>
      </w:r>
    </w:p>
    <w:p w:rsidR="002E5B18">
      <w:pPr>
        <w:spacing w:after="0"/>
        <w:rPr>
          <w:lang w:eastAsia="zh-CN"/>
        </w:rPr>
      </w:pPr>
      <w:r>
        <w:rPr>
          <w:color w:val="000000"/>
          <w:lang w:eastAsia="zh-CN"/>
        </w:rPr>
        <w:t>（</w:t>
      </w:r>
      <w:r>
        <w:rPr>
          <w:color w:val="000000"/>
          <w:lang w:eastAsia="zh-CN"/>
        </w:rPr>
        <w:t>2</w:t>
      </w:r>
      <w:r>
        <w:rPr>
          <w:color w:val="000000"/>
          <w:lang w:eastAsia="zh-CN"/>
        </w:rPr>
        <w:t>）氯乙烷从金属罐喷出接触到温暖的皮肤后发生</w:t>
      </w:r>
      <w:r>
        <w:rPr>
          <w:color w:val="000000"/>
          <w:lang w:eastAsia="zh-CN"/>
        </w:rPr>
        <w:t>________</w:t>
      </w:r>
      <w:r>
        <w:rPr>
          <w:color w:val="000000"/>
          <w:lang w:eastAsia="zh-CN"/>
        </w:rPr>
        <w:t>（填物态变化名称）现象，从而给受伤部位降温。</w:t>
      </w:r>
      <w:r>
        <w:rPr>
          <w:color w:val="000000"/>
          <w:lang w:eastAsia="zh-CN"/>
        </w:rPr>
        <w:t xml:space="preserve">    </w:t>
      </w:r>
    </w:p>
    <w:p w:rsidR="002E5B18">
      <w:pPr>
        <w:spacing w:after="0"/>
        <w:rPr>
          <w:lang w:eastAsia="zh-CN"/>
        </w:rPr>
      </w:pPr>
      <w:r>
        <w:rPr>
          <w:color w:val="000000"/>
          <w:lang w:eastAsia="zh-CN"/>
        </w:rPr>
        <w:t>（</w:t>
      </w:r>
      <w:r>
        <w:rPr>
          <w:color w:val="000000"/>
          <w:lang w:eastAsia="zh-CN"/>
        </w:rPr>
        <w:t>3</w:t>
      </w:r>
      <w:r>
        <w:rPr>
          <w:color w:val="000000"/>
          <w:lang w:eastAsia="zh-CN"/>
        </w:rPr>
        <w:t>）在体育活动中，小强同学因用力不当造成了脚踝关节扭伤，校医务室医生用冰块对受伤的关节冷敷，减轻肿痛，这是利用</w:t>
      </w:r>
      <w:r>
        <w:rPr>
          <w:color w:val="000000"/>
          <w:lang w:eastAsia="zh-CN"/>
        </w:rPr>
        <w:t>________</w:t>
      </w:r>
      <w:r>
        <w:rPr>
          <w:color w:val="000000"/>
          <w:lang w:eastAsia="zh-CN"/>
        </w:rPr>
        <w:t>的原理。</w:t>
      </w:r>
      <w:r>
        <w:rPr>
          <w:color w:val="000000"/>
          <w:lang w:eastAsia="zh-CN"/>
        </w:rPr>
        <w:t xml:space="preserve">    </w:t>
      </w:r>
    </w:p>
    <w:p w:rsidR="002E5B18">
      <w:pPr>
        <w:spacing w:after="0"/>
        <w:rPr>
          <w:lang w:eastAsia="zh-CN"/>
        </w:rPr>
      </w:pPr>
      <w:r>
        <w:rPr>
          <w:color w:val="000000"/>
          <w:lang w:eastAsia="zh-CN"/>
        </w:rPr>
        <w:t>21.</w:t>
      </w:r>
      <w:r>
        <w:rPr>
          <w:color w:val="000000"/>
          <w:lang w:eastAsia="zh-CN"/>
        </w:rPr>
        <w:t>咀嚼口香糖可以清新口腔，但一不小</w:t>
      </w:r>
      <w:r>
        <w:rPr>
          <w:color w:val="000000"/>
          <w:lang w:eastAsia="zh-CN"/>
        </w:rPr>
        <w:t>心嚼过的口香糖落在衣服上就会黏在衣服上，不容易去除干净。聪明的小亮同学通过学习发明了一个轻松去除口香糖的方法，用冰块将口香糖冰镇一会儿，就轻松地将口香糖从衣服上剥离干净。请你用所学的物理知识解释轻松去除黏在衣服上的口香糖的原因。</w:t>
      </w:r>
      <w:r>
        <w:rPr>
          <w:color w:val="000000"/>
          <w:lang w:eastAsia="zh-CN"/>
        </w:rPr>
        <w:t xml:space="preserve">    </w:t>
      </w:r>
    </w:p>
    <w:p w:rsidR="002E5B18">
      <w:pPr>
        <w:spacing w:after="0"/>
        <w:rPr>
          <w:lang w:eastAsia="zh-CN"/>
        </w:rPr>
      </w:pPr>
      <w:r>
        <w:rPr>
          <w:color w:val="000000"/>
          <w:lang w:eastAsia="zh-CN"/>
        </w:rPr>
        <w:t>22.</w:t>
      </w:r>
      <w:r>
        <w:rPr>
          <w:color w:val="000000"/>
          <w:lang w:eastAsia="zh-CN"/>
        </w:rPr>
        <w:t>小腾同学在平直的操场跑道上骑自行车匀速行驶</w:t>
      </w:r>
      <w:r>
        <w:rPr>
          <w:color w:val="000000"/>
          <w:lang w:eastAsia="zh-CN"/>
        </w:rPr>
        <w:t>100m</w:t>
      </w:r>
      <w:r>
        <w:rPr>
          <w:color w:val="000000"/>
          <w:lang w:eastAsia="zh-CN"/>
        </w:rPr>
        <w:t>用时</w:t>
      </w:r>
      <w:r>
        <w:rPr>
          <w:color w:val="000000"/>
          <w:lang w:eastAsia="zh-CN"/>
        </w:rPr>
        <w:t>25s</w:t>
      </w:r>
      <w:r>
        <w:rPr>
          <w:color w:val="000000"/>
          <w:lang w:eastAsia="zh-CN"/>
        </w:rPr>
        <w:t>，请在如图所示坐标中画出他骑自行车行驶的</w:t>
      </w:r>
      <w:r>
        <w:rPr>
          <w:color w:val="000000"/>
          <w:lang w:eastAsia="zh-CN"/>
        </w:rPr>
        <w:t>v-t</w:t>
      </w:r>
      <w:r>
        <w:rPr>
          <w:color w:val="000000"/>
          <w:lang w:eastAsia="zh-CN"/>
        </w:rPr>
        <w:t>图象。</w:t>
      </w:r>
      <w:r>
        <w:rPr>
          <w:color w:val="000000"/>
          <w:lang w:eastAsia="zh-CN"/>
        </w:rPr>
        <w:t xml:space="preserve">  </w:t>
      </w:r>
    </w:p>
    <w:p w:rsidR="002E5B18">
      <w:pPr>
        <w:spacing w:after="0"/>
      </w:pPr>
      <w:r>
        <w:rPr>
          <w:noProof/>
          <w:lang w:eastAsia="zh-CN"/>
        </w:rPr>
        <w:drawing>
          <wp:inline distT="0" distB="0" distL="0" distR="0">
            <wp:extent cx="1661554" cy="1480122"/>
            <wp:effectExtent l="19050" t="0" r="0" b="0"/>
            <wp:docPr id="31"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513683" name=""/>
                    <pic:cNvPicPr/>
                  </pic:nvPicPr>
                  <pic:blipFill>
                    <a:blip xmlns:r="http://schemas.openxmlformats.org/officeDocument/2006/relationships" r:embed="rId26"/>
                    <a:stretch>
                      <a:fillRect/>
                    </a:stretch>
                  </pic:blipFill>
                  <pic:spPr>
                    <a:xfrm>
                      <a:off x="0" y="0"/>
                      <a:ext cx="1661554" cy="1480122"/>
                    </a:xfrm>
                    <a:prstGeom prst="rect">
                      <a:avLst/>
                    </a:prstGeom>
                  </pic:spPr>
                </pic:pic>
              </a:graphicData>
            </a:graphic>
          </wp:inline>
        </w:drawing>
      </w:r>
    </w:p>
    <w:p w:rsidR="002E5B18">
      <w:pPr>
        <w:spacing w:after="0"/>
        <w:rPr>
          <w:lang w:eastAsia="zh-CN"/>
        </w:rPr>
      </w:pPr>
      <w:r>
        <w:rPr>
          <w:color w:val="000000"/>
          <w:lang w:eastAsia="zh-CN"/>
        </w:rPr>
        <w:t>23.</w:t>
      </w:r>
      <w:r>
        <w:rPr>
          <w:color w:val="000000"/>
          <w:lang w:eastAsia="zh-CN"/>
        </w:rPr>
        <w:t>在物理实践活动中，小明估测家中小区里电梯的运行速度。小明测出电梯从一楼到达自家十一楼所用的时间为</w:t>
      </w:r>
      <w:r>
        <w:rPr>
          <w:color w:val="000000"/>
          <w:lang w:eastAsia="zh-CN"/>
        </w:rPr>
        <w:t>20s</w:t>
      </w:r>
      <w:r>
        <w:rPr>
          <w:color w:val="000000"/>
          <w:lang w:eastAsia="zh-CN"/>
        </w:rPr>
        <w:t>。</w:t>
      </w:r>
      <w:r>
        <w:rPr>
          <w:color w:val="000000"/>
          <w:lang w:eastAsia="zh-CN"/>
        </w:rPr>
        <w:t xml:space="preserve">    </w:t>
      </w:r>
    </w:p>
    <w:p w:rsidR="002E5B18">
      <w:pPr>
        <w:spacing w:after="0"/>
        <w:rPr>
          <w:lang w:eastAsia="zh-CN"/>
        </w:rPr>
      </w:pPr>
      <w:r>
        <w:rPr>
          <w:color w:val="000000"/>
          <w:lang w:eastAsia="zh-CN"/>
        </w:rPr>
        <w:t>（</w:t>
      </w:r>
      <w:r>
        <w:rPr>
          <w:color w:val="000000"/>
          <w:lang w:eastAsia="zh-CN"/>
        </w:rPr>
        <w:t>1</w:t>
      </w:r>
      <w:r>
        <w:rPr>
          <w:color w:val="000000"/>
          <w:lang w:eastAsia="zh-CN"/>
        </w:rPr>
        <w:t>）估算电梯上升时的速度</w:t>
      </w:r>
      <w:r>
        <w:rPr>
          <w:color w:val="000000"/>
          <w:lang w:eastAsia="zh-CN"/>
        </w:rPr>
        <w:t>；</w:t>
      </w:r>
      <w:r>
        <w:rPr>
          <w:color w:val="000000"/>
          <w:lang w:eastAsia="zh-CN"/>
        </w:rPr>
        <w:t xml:space="preserve">    </w:t>
      </w:r>
    </w:p>
    <w:p w:rsidR="002E5B18">
      <w:pPr>
        <w:spacing w:after="0"/>
        <w:rPr>
          <w:lang w:eastAsia="zh-CN"/>
        </w:rPr>
      </w:pPr>
      <w:r>
        <w:rPr>
          <w:color w:val="000000"/>
          <w:lang w:eastAsia="zh-CN"/>
        </w:rPr>
        <w:t>（</w:t>
      </w:r>
      <w:r>
        <w:rPr>
          <w:color w:val="000000"/>
          <w:lang w:eastAsia="zh-CN"/>
        </w:rPr>
        <w:t>2</w:t>
      </w:r>
      <w:r>
        <w:rPr>
          <w:color w:val="000000"/>
          <w:lang w:eastAsia="zh-CN"/>
        </w:rPr>
        <w:t>）若电梯以</w:t>
      </w:r>
      <w:r>
        <w:rPr>
          <w:color w:val="000000"/>
          <w:lang w:eastAsia="zh-CN"/>
        </w:rPr>
        <w:t>(1)</w:t>
      </w:r>
      <w:r>
        <w:rPr>
          <w:color w:val="000000"/>
          <w:lang w:eastAsia="zh-CN"/>
        </w:rPr>
        <w:t>中估算的速度从一楼运行到顶楼需用时</w:t>
      </w:r>
      <w:r>
        <w:rPr>
          <w:color w:val="000000"/>
          <w:lang w:eastAsia="zh-CN"/>
        </w:rPr>
        <w:t>50s</w:t>
      </w:r>
      <w:r>
        <w:rPr>
          <w:color w:val="000000"/>
          <w:lang w:eastAsia="zh-CN"/>
        </w:rPr>
        <w:t>，求大楼的高度。</w:t>
      </w:r>
      <w:r>
        <w:rPr>
          <w:color w:val="000000"/>
          <w:lang w:eastAsia="zh-CN"/>
        </w:rPr>
        <w:t xml:space="preserve">    </w:t>
      </w:r>
    </w:p>
    <w:p w:rsidR="002E5B18">
      <w:pPr>
        <w:spacing w:after="0"/>
        <w:rPr>
          <w:lang w:eastAsia="zh-CN"/>
        </w:rPr>
      </w:pPr>
      <w:r>
        <w:rPr>
          <w:color w:val="000000"/>
          <w:lang w:eastAsia="zh-CN"/>
        </w:rPr>
        <w:t>24.</w:t>
      </w:r>
      <w:r>
        <w:rPr>
          <w:color w:val="000000"/>
          <w:lang w:eastAsia="zh-CN"/>
        </w:rPr>
        <w:t>为了生命安全，我国交通严禁超速行驶</w:t>
      </w:r>
      <w:r>
        <w:rPr>
          <w:color w:val="000000"/>
          <w:lang w:eastAsia="zh-CN"/>
        </w:rPr>
        <w:t>!</w:t>
      </w:r>
      <w:r>
        <w:rPr>
          <w:color w:val="000000"/>
          <w:lang w:eastAsia="zh-CN"/>
        </w:rPr>
        <w:t>高速公路超速行驶非常危险会给人身安全带来重大威胁</w:t>
      </w:r>
      <w:r>
        <w:rPr>
          <w:color w:val="000000"/>
          <w:lang w:eastAsia="zh-CN"/>
        </w:rPr>
        <w:t>!</w:t>
      </w:r>
      <w:r>
        <w:rPr>
          <w:color w:val="000000"/>
          <w:lang w:eastAsia="zh-CN"/>
        </w:rPr>
        <w:t>小明一家利用国庆假日到太原游玩汽车在高速公路上行驶了一段时间，小明观察到如图甲所示的标志牌。</w:t>
      </w:r>
      <w:r>
        <w:rPr>
          <w:color w:val="000000"/>
          <w:lang w:eastAsia="zh-CN"/>
        </w:rPr>
        <w:t xml:space="preserve">  </w:t>
      </w:r>
    </w:p>
    <w:p w:rsidR="002E5B18">
      <w:pPr>
        <w:spacing w:after="0"/>
      </w:pPr>
      <w:r>
        <w:rPr>
          <w:noProof/>
          <w:lang w:eastAsia="zh-CN"/>
        </w:rPr>
        <w:drawing>
          <wp:inline distT="0" distB="0" distL="0" distR="0">
            <wp:extent cx="3600018" cy="1298677"/>
            <wp:effectExtent l="19050" t="0" r="432" b="0"/>
            <wp:docPr id="32"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906751" name=""/>
                    <pic:cNvPicPr/>
                  </pic:nvPicPr>
                  <pic:blipFill>
                    <a:blip xmlns:r="http://schemas.openxmlformats.org/officeDocument/2006/relationships" r:embed="rId27"/>
                    <a:stretch>
                      <a:fillRect/>
                    </a:stretch>
                  </pic:blipFill>
                  <pic:spPr>
                    <a:xfrm>
                      <a:off x="0" y="0"/>
                      <a:ext cx="3600018" cy="1298677"/>
                    </a:xfrm>
                    <a:prstGeom prst="rect">
                      <a:avLst/>
                    </a:prstGeom>
                  </pic:spPr>
                </pic:pic>
              </a:graphicData>
            </a:graphic>
          </wp:inline>
        </w:drawing>
      </w:r>
    </w:p>
    <w:p w:rsidR="002E5B18">
      <w:pPr>
        <w:spacing w:after="0"/>
        <w:rPr>
          <w:lang w:eastAsia="zh-CN"/>
        </w:rPr>
      </w:pPr>
      <w:r>
        <w:rPr>
          <w:color w:val="000000"/>
          <w:lang w:eastAsia="zh-CN"/>
        </w:rPr>
        <w:t>（</w:t>
      </w:r>
      <w:r>
        <w:rPr>
          <w:color w:val="000000"/>
          <w:lang w:eastAsia="zh-CN"/>
        </w:rPr>
        <w:t>1</w:t>
      </w:r>
      <w:r>
        <w:rPr>
          <w:color w:val="000000"/>
          <w:lang w:eastAsia="zh-CN"/>
        </w:rPr>
        <w:t>）在遵守交通规则的前提下，从如图甲所示的标志牌到太原至少需要的时间是多少</w:t>
      </w:r>
      <w:r>
        <w:rPr>
          <w:color w:val="000000"/>
          <w:lang w:eastAsia="zh-CN"/>
        </w:rPr>
        <w:t xml:space="preserve">?    </w:t>
      </w:r>
    </w:p>
    <w:p w:rsidR="002E5B18">
      <w:pPr>
        <w:spacing w:after="0"/>
        <w:rPr>
          <w:lang w:eastAsia="zh-CN"/>
        </w:rPr>
      </w:pPr>
      <w:r>
        <w:rPr>
          <w:color w:val="000000"/>
          <w:lang w:eastAsia="zh-CN"/>
        </w:rPr>
        <w:t>（</w:t>
      </w:r>
      <w:r>
        <w:rPr>
          <w:color w:val="000000"/>
          <w:lang w:eastAsia="zh-CN"/>
        </w:rPr>
        <w:t>2</w:t>
      </w:r>
      <w:r>
        <w:rPr>
          <w:color w:val="000000"/>
          <w:lang w:eastAsia="zh-CN"/>
        </w:rPr>
        <w:t>）若小明的爸爸以如图乙速度表所示的速度行驶</w:t>
      </w:r>
      <w:r>
        <w:rPr>
          <w:color w:val="000000"/>
          <w:lang w:eastAsia="zh-CN"/>
        </w:rPr>
        <w:t>1.5h</w:t>
      </w:r>
      <w:r>
        <w:rPr>
          <w:color w:val="000000"/>
          <w:lang w:eastAsia="zh-CN"/>
        </w:rPr>
        <w:t>，通过的路程是多少</w:t>
      </w:r>
      <w:r>
        <w:rPr>
          <w:color w:val="000000"/>
          <w:lang w:eastAsia="zh-CN"/>
        </w:rPr>
        <w:t xml:space="preserve">?    </w:t>
      </w:r>
    </w:p>
    <w:p w:rsidR="002E5B18">
      <w:pPr>
        <w:rPr>
          <w:lang w:eastAsia="zh-CN"/>
        </w:rPr>
      </w:pPr>
      <w:r>
        <w:rPr>
          <w:lang w:eastAsia="zh-CN"/>
        </w:rPr>
        <w:br w:type="page"/>
      </w:r>
    </w:p>
    <w:p w:rsidR="002E5B18">
      <w:pPr>
        <w:jc w:val="center"/>
        <w:rPr>
          <w:lang w:eastAsia="zh-CN"/>
        </w:rPr>
      </w:pPr>
      <w:r>
        <w:rPr>
          <w:b/>
          <w:bCs/>
          <w:sz w:val="28"/>
          <w:szCs w:val="28"/>
          <w:lang w:eastAsia="zh-CN"/>
        </w:rPr>
        <w:t>答案解析部分</w:t>
      </w:r>
    </w:p>
    <w:p w:rsidR="002E5B18">
      <w:pPr>
        <w:rPr>
          <w:lang w:eastAsia="zh-CN"/>
        </w:rPr>
      </w:pPr>
      <w:r>
        <w:rPr>
          <w:lang w:eastAsia="zh-CN"/>
        </w:rPr>
        <w:t>一、选择题</w:t>
      </w:r>
      <w:r>
        <w:rPr>
          <w:lang w:eastAsia="zh-CN"/>
        </w:rPr>
        <w:t>(</w:t>
      </w:r>
      <w:r>
        <w:rPr>
          <w:lang w:eastAsia="zh-CN"/>
        </w:rPr>
        <w:t>本大题共</w:t>
      </w:r>
      <w:r>
        <w:rPr>
          <w:lang w:eastAsia="zh-CN"/>
        </w:rPr>
        <w:t>10</w:t>
      </w:r>
      <w:r>
        <w:rPr>
          <w:lang w:eastAsia="zh-CN"/>
        </w:rPr>
        <w:t>个小题，每小题</w:t>
      </w:r>
      <w:r>
        <w:rPr>
          <w:lang w:eastAsia="zh-CN"/>
        </w:rPr>
        <w:t>3</w:t>
      </w:r>
      <w:r>
        <w:rPr>
          <w:lang w:eastAsia="zh-CN"/>
        </w:rPr>
        <w:t>分，共</w:t>
      </w:r>
      <w:r>
        <w:rPr>
          <w:lang w:eastAsia="zh-CN"/>
        </w:rPr>
        <w:t>30</w:t>
      </w:r>
      <w:r>
        <w:rPr>
          <w:lang w:eastAsia="zh-CN"/>
        </w:rPr>
        <w:t>分。</w:t>
      </w:r>
      <w:r>
        <w:rPr>
          <w:lang w:eastAsia="zh-CN"/>
        </w:rPr>
        <w:t xml:space="preserve">)  </w:t>
      </w:r>
    </w:p>
    <w:p w:rsidR="002E5B18">
      <w:pPr>
        <w:spacing w:after="0"/>
        <w:rPr>
          <w:lang w:eastAsia="zh-CN"/>
        </w:rPr>
      </w:pPr>
      <w:r>
        <w:rPr>
          <w:color w:val="000000"/>
          <w:lang w:eastAsia="zh-CN"/>
        </w:rPr>
        <w:t>1.</w:t>
      </w:r>
      <w:r>
        <w:rPr>
          <w:color w:val="0000FF"/>
          <w:lang w:eastAsia="zh-CN"/>
        </w:rPr>
        <w:t>【答案】</w:t>
      </w:r>
      <w:r>
        <w:rPr>
          <w:color w:val="000000"/>
          <w:lang w:eastAsia="zh-CN"/>
        </w:rPr>
        <w:t xml:space="preserve"> B   </w:t>
      </w:r>
    </w:p>
    <w:p w:rsidR="002E5B18">
      <w:pPr>
        <w:spacing w:after="0"/>
        <w:rPr>
          <w:lang w:eastAsia="zh-CN"/>
        </w:rPr>
      </w:pPr>
      <w:r>
        <w:rPr>
          <w:color w:val="0000FF"/>
          <w:lang w:eastAsia="zh-CN"/>
        </w:rPr>
        <w:t>【考点】</w:t>
      </w:r>
      <w:r>
        <w:rPr>
          <w:color w:val="000000"/>
          <w:lang w:eastAsia="zh-CN"/>
        </w:rPr>
        <w:t>速度与物体运动</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200km/h=55.6m/s</w:t>
      </w:r>
      <w:r>
        <w:rPr>
          <w:color w:val="000000"/>
          <w:lang w:eastAsia="zh-CN"/>
        </w:rPr>
        <w:t>，复兴号列车比这一速度大的多，合理数据是</w:t>
      </w:r>
      <w:r>
        <w:rPr>
          <w:color w:val="000000"/>
          <w:lang w:eastAsia="zh-CN"/>
        </w:rPr>
        <w:t>100m/s</w:t>
      </w:r>
      <w:r>
        <w:rPr>
          <w:color w:val="000000"/>
          <w:lang w:eastAsia="zh-CN"/>
        </w:rPr>
        <w:t>，</w:t>
      </w:r>
      <w:r>
        <w:rPr>
          <w:color w:val="000000"/>
          <w:lang w:eastAsia="zh-CN"/>
        </w:rPr>
        <w:t>B</w:t>
      </w:r>
      <w:r>
        <w:rPr>
          <w:color w:val="000000"/>
          <w:lang w:eastAsia="zh-CN"/>
        </w:rPr>
        <w:t>符合题意。</w:t>
      </w:r>
      <w:r>
        <w:rPr>
          <w:lang w:eastAsia="zh-CN"/>
        </w:rPr>
        <w:br/>
      </w:r>
      <w:r>
        <w:rPr>
          <w:color w:val="000000"/>
          <w:lang w:eastAsia="zh-CN"/>
        </w:rPr>
        <w:t xml:space="preserve"> </w:t>
      </w:r>
      <w:r>
        <w:rPr>
          <w:color w:val="000000"/>
          <w:lang w:eastAsia="zh-CN"/>
        </w:rPr>
        <w:t>故答案为：</w:t>
      </w:r>
      <w:r>
        <w:rPr>
          <w:color w:val="000000"/>
          <w:lang w:eastAsia="zh-CN"/>
        </w:rPr>
        <w:t xml:space="preserve">B. </w:t>
      </w:r>
    </w:p>
    <w:p w:rsidR="002E5B18">
      <w:pPr>
        <w:spacing w:after="0"/>
        <w:rPr>
          <w:lang w:eastAsia="zh-CN"/>
        </w:rPr>
      </w:pPr>
      <w:r>
        <w:rPr>
          <w:color w:val="000000"/>
          <w:lang w:eastAsia="zh-CN"/>
        </w:rPr>
        <w:t>【分析】根据速度单位换算将速度单位统一，根据数据合理解答。</w:t>
      </w:r>
    </w:p>
    <w:p w:rsidR="002E5B18">
      <w:pPr>
        <w:spacing w:after="0"/>
        <w:rPr>
          <w:lang w:eastAsia="zh-CN"/>
        </w:rPr>
      </w:pPr>
      <w:r>
        <w:rPr>
          <w:color w:val="000000"/>
          <w:lang w:eastAsia="zh-CN"/>
        </w:rPr>
        <w:t>2.</w:t>
      </w:r>
      <w:r>
        <w:rPr>
          <w:color w:val="0000FF"/>
          <w:lang w:eastAsia="zh-CN"/>
        </w:rPr>
        <w:t>【答案】</w:t>
      </w:r>
      <w:r>
        <w:rPr>
          <w:color w:val="000000"/>
          <w:lang w:eastAsia="zh-CN"/>
        </w:rPr>
        <w:t xml:space="preserve"> D   </w:t>
      </w:r>
    </w:p>
    <w:p w:rsidR="002E5B18">
      <w:pPr>
        <w:spacing w:after="0"/>
        <w:rPr>
          <w:lang w:eastAsia="zh-CN"/>
        </w:rPr>
      </w:pPr>
      <w:r>
        <w:rPr>
          <w:color w:val="0000FF"/>
          <w:lang w:eastAsia="zh-CN"/>
        </w:rPr>
        <w:t>【考点】</w:t>
      </w:r>
      <w:r>
        <w:rPr>
          <w:color w:val="000000"/>
          <w:lang w:eastAsia="zh-CN"/>
        </w:rPr>
        <w:t>响度及响度与振幅的关系</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【解答】图像</w:t>
      </w:r>
      <w:r>
        <w:rPr>
          <w:color w:val="000000"/>
          <w:lang w:eastAsia="zh-CN"/>
        </w:rPr>
        <w:t>“</w:t>
      </w:r>
      <w:r>
        <w:rPr>
          <w:color w:val="000000"/>
          <w:lang w:eastAsia="zh-CN"/>
        </w:rPr>
        <w:t>静</w:t>
      </w:r>
      <w:r>
        <w:rPr>
          <w:color w:val="000000"/>
          <w:lang w:eastAsia="zh-CN"/>
        </w:rPr>
        <w:t>”</w:t>
      </w:r>
      <w:r>
        <w:rPr>
          <w:color w:val="000000"/>
          <w:lang w:eastAsia="zh-CN"/>
        </w:rPr>
        <w:t>在提醒人们保持安静，是为了减小声音的响度，</w:t>
      </w:r>
      <w:r>
        <w:rPr>
          <w:color w:val="000000"/>
          <w:lang w:eastAsia="zh-CN"/>
        </w:rPr>
        <w:t>D</w:t>
      </w:r>
      <w:r>
        <w:rPr>
          <w:color w:val="000000"/>
          <w:lang w:eastAsia="zh-CN"/>
        </w:rPr>
        <w:t>符合题意。</w:t>
      </w:r>
      <w:r>
        <w:rPr>
          <w:lang w:eastAsia="zh-CN"/>
        </w:rPr>
        <w:br/>
      </w:r>
      <w:r>
        <w:rPr>
          <w:color w:val="000000"/>
          <w:lang w:eastAsia="zh-CN"/>
        </w:rPr>
        <w:t xml:space="preserve"> </w:t>
      </w:r>
      <w:r>
        <w:rPr>
          <w:color w:val="000000"/>
          <w:lang w:eastAsia="zh-CN"/>
        </w:rPr>
        <w:t>故答案为：</w:t>
      </w:r>
      <w:r>
        <w:rPr>
          <w:color w:val="000000"/>
          <w:lang w:eastAsia="zh-CN"/>
        </w:rPr>
        <w:t xml:space="preserve">D. </w:t>
      </w:r>
    </w:p>
    <w:p w:rsidR="002E5B18">
      <w:pPr>
        <w:spacing w:after="0"/>
        <w:rPr>
          <w:lang w:eastAsia="zh-CN"/>
        </w:rPr>
      </w:pPr>
      <w:r>
        <w:rPr>
          <w:color w:val="000000"/>
          <w:lang w:eastAsia="zh-CN"/>
        </w:rPr>
        <w:t>【分析】保持安静，指减小声音的响度。</w:t>
      </w:r>
    </w:p>
    <w:p w:rsidR="002E5B18">
      <w:pPr>
        <w:spacing w:after="0"/>
        <w:rPr>
          <w:lang w:eastAsia="zh-CN"/>
        </w:rPr>
      </w:pPr>
      <w:r>
        <w:rPr>
          <w:color w:val="000000"/>
          <w:lang w:eastAsia="zh-CN"/>
        </w:rPr>
        <w:t>3.</w:t>
      </w:r>
      <w:r>
        <w:rPr>
          <w:color w:val="0000FF"/>
          <w:lang w:eastAsia="zh-CN"/>
        </w:rPr>
        <w:t>【答案】</w:t>
      </w:r>
      <w:r>
        <w:rPr>
          <w:color w:val="000000"/>
          <w:lang w:eastAsia="zh-CN"/>
        </w:rPr>
        <w:t xml:space="preserve"> A   </w:t>
      </w:r>
    </w:p>
    <w:p w:rsidR="002E5B18">
      <w:pPr>
        <w:spacing w:after="0"/>
        <w:rPr>
          <w:lang w:eastAsia="zh-CN"/>
        </w:rPr>
      </w:pPr>
      <w:r>
        <w:rPr>
          <w:color w:val="0000FF"/>
          <w:lang w:eastAsia="zh-CN"/>
        </w:rPr>
        <w:t>【考点】</w:t>
      </w:r>
      <w:r>
        <w:rPr>
          <w:color w:val="000000"/>
          <w:lang w:eastAsia="zh-CN"/>
        </w:rPr>
        <w:t>熔化与熔化吸热特点</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初春冰雪消融，是熔化过程，熔化吸热，</w:t>
      </w:r>
      <w:r>
        <w:rPr>
          <w:color w:val="000000"/>
          <w:lang w:eastAsia="zh-CN"/>
        </w:rPr>
        <w:t>A</w:t>
      </w:r>
      <w:r>
        <w:rPr>
          <w:color w:val="000000"/>
          <w:lang w:eastAsia="zh-CN"/>
        </w:rPr>
        <w:t>符合题意；</w:t>
      </w:r>
      <w:r>
        <w:rPr>
          <w:lang w:eastAsia="zh-CN"/>
        </w:rPr>
        <w:br/>
      </w:r>
      <w:r>
        <w:rPr>
          <w:color w:val="000000"/>
          <w:lang w:eastAsia="zh-CN"/>
        </w:rPr>
        <w:t xml:space="preserve"> B.</w:t>
      </w:r>
      <w:r>
        <w:rPr>
          <w:color w:val="000000"/>
          <w:lang w:eastAsia="zh-CN"/>
        </w:rPr>
        <w:t>露珠凝结，是液化现象，液化放热，</w:t>
      </w:r>
      <w:r>
        <w:rPr>
          <w:color w:val="000000"/>
          <w:lang w:eastAsia="zh-CN"/>
        </w:rPr>
        <w:t>B</w:t>
      </w:r>
      <w:r>
        <w:rPr>
          <w:color w:val="000000"/>
          <w:lang w:eastAsia="zh-CN"/>
        </w:rPr>
        <w:t>不符合题意；</w:t>
      </w:r>
      <w:r>
        <w:rPr>
          <w:lang w:eastAsia="zh-CN"/>
        </w:rPr>
        <w:br/>
      </w:r>
      <w:r>
        <w:rPr>
          <w:color w:val="000000"/>
          <w:lang w:eastAsia="zh-CN"/>
        </w:rPr>
        <w:t xml:space="preserve"> C.</w:t>
      </w:r>
      <w:r>
        <w:rPr>
          <w:color w:val="000000"/>
          <w:lang w:eastAsia="zh-CN"/>
        </w:rPr>
        <w:t>树枝凝霜，是凝华现象，凝华放热，</w:t>
      </w:r>
      <w:r>
        <w:rPr>
          <w:color w:val="000000"/>
          <w:lang w:eastAsia="zh-CN"/>
        </w:rPr>
        <w:t>C</w:t>
      </w:r>
      <w:r>
        <w:rPr>
          <w:color w:val="000000"/>
          <w:lang w:eastAsia="zh-CN"/>
        </w:rPr>
        <w:t>不符合题意；</w:t>
      </w:r>
      <w:r>
        <w:rPr>
          <w:lang w:eastAsia="zh-CN"/>
        </w:rPr>
        <w:br/>
      </w:r>
      <w:r>
        <w:rPr>
          <w:color w:val="000000"/>
          <w:lang w:eastAsia="zh-CN"/>
        </w:rPr>
        <w:t xml:space="preserve"> D.</w:t>
      </w:r>
      <w:r>
        <w:rPr>
          <w:color w:val="000000"/>
          <w:lang w:eastAsia="zh-CN"/>
        </w:rPr>
        <w:t>雪花纷飞，是凝华现象，凝华放热，</w:t>
      </w:r>
      <w:r>
        <w:rPr>
          <w:color w:val="000000"/>
          <w:lang w:eastAsia="zh-CN"/>
        </w:rPr>
        <w:t>D</w:t>
      </w:r>
      <w:r>
        <w:rPr>
          <w:color w:val="000000"/>
          <w:lang w:eastAsia="zh-CN"/>
        </w:rPr>
        <w:t>不符合题意。</w:t>
      </w:r>
      <w:r>
        <w:rPr>
          <w:lang w:eastAsia="zh-CN"/>
        </w:rPr>
        <w:br/>
      </w:r>
      <w:r>
        <w:rPr>
          <w:color w:val="000000"/>
          <w:lang w:eastAsia="zh-CN"/>
        </w:rPr>
        <w:t xml:space="preserve"> </w:t>
      </w:r>
      <w:r>
        <w:rPr>
          <w:color w:val="000000"/>
          <w:lang w:eastAsia="zh-CN"/>
        </w:rPr>
        <w:t>故答案为：</w:t>
      </w:r>
      <w:r>
        <w:rPr>
          <w:color w:val="000000"/>
          <w:lang w:eastAsia="zh-CN"/>
        </w:rPr>
        <w:t xml:space="preserve">A. </w:t>
      </w:r>
    </w:p>
    <w:p w:rsidR="002E5B18">
      <w:pPr>
        <w:spacing w:after="0"/>
        <w:rPr>
          <w:lang w:eastAsia="zh-CN"/>
        </w:rPr>
      </w:pPr>
      <w:r>
        <w:rPr>
          <w:color w:val="000000"/>
          <w:lang w:eastAsia="zh-CN"/>
        </w:rPr>
        <w:t>【分析】在物态变化中，吸热的有：熔化、汽化和升华，放热的有凝固、液化和凝华。</w:t>
      </w:r>
    </w:p>
    <w:p w:rsidR="002E5B18">
      <w:pPr>
        <w:spacing w:after="0"/>
        <w:rPr>
          <w:lang w:eastAsia="zh-CN"/>
        </w:rPr>
      </w:pPr>
      <w:r>
        <w:rPr>
          <w:color w:val="000000"/>
          <w:lang w:eastAsia="zh-CN"/>
        </w:rPr>
        <w:t>4.</w:t>
      </w:r>
      <w:r>
        <w:rPr>
          <w:color w:val="0000FF"/>
          <w:lang w:eastAsia="zh-CN"/>
        </w:rPr>
        <w:t>【答案】</w:t>
      </w:r>
      <w:r>
        <w:rPr>
          <w:color w:val="000000"/>
          <w:lang w:eastAsia="zh-CN"/>
        </w:rPr>
        <w:t xml:space="preserve"> D   </w:t>
      </w:r>
    </w:p>
    <w:p w:rsidR="002E5B18">
      <w:pPr>
        <w:spacing w:after="0"/>
        <w:rPr>
          <w:lang w:eastAsia="zh-CN"/>
        </w:rPr>
      </w:pPr>
      <w:r>
        <w:rPr>
          <w:color w:val="0000FF"/>
          <w:lang w:eastAsia="zh-CN"/>
        </w:rPr>
        <w:t>【考点】</w:t>
      </w:r>
      <w:r>
        <w:rPr>
          <w:color w:val="000000"/>
          <w:lang w:eastAsia="zh-CN"/>
        </w:rPr>
        <w:t>影响蒸发快慢的因素</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将积</w:t>
      </w:r>
      <w:r>
        <w:rPr>
          <w:color w:val="000000"/>
          <w:lang w:eastAsia="zh-CN"/>
        </w:rPr>
        <w:t>水扫开可以增大水的表面积，加快蒸发，</w:t>
      </w:r>
      <w:r>
        <w:rPr>
          <w:color w:val="000000"/>
          <w:lang w:eastAsia="zh-CN"/>
        </w:rPr>
        <w:t>A</w:t>
      </w:r>
      <w:r>
        <w:rPr>
          <w:color w:val="000000"/>
          <w:lang w:eastAsia="zh-CN"/>
        </w:rPr>
        <w:t>不符合题意；</w:t>
      </w:r>
      <w:r>
        <w:rPr>
          <w:lang w:eastAsia="zh-CN"/>
        </w:rPr>
        <w:br/>
      </w:r>
      <w:r>
        <w:rPr>
          <w:color w:val="000000"/>
          <w:lang w:eastAsia="zh-CN"/>
        </w:rPr>
        <w:t xml:space="preserve"> B.</w:t>
      </w:r>
      <w:r>
        <w:rPr>
          <w:color w:val="000000"/>
          <w:lang w:eastAsia="zh-CN"/>
        </w:rPr>
        <w:t>干手器可以加快手上的水蒸发，</w:t>
      </w:r>
      <w:r>
        <w:rPr>
          <w:color w:val="000000"/>
          <w:lang w:eastAsia="zh-CN"/>
        </w:rPr>
        <w:t>B</w:t>
      </w:r>
      <w:r>
        <w:rPr>
          <w:color w:val="000000"/>
          <w:lang w:eastAsia="zh-CN"/>
        </w:rPr>
        <w:t>不符合题意；</w:t>
      </w:r>
      <w:r>
        <w:rPr>
          <w:lang w:eastAsia="zh-CN"/>
        </w:rPr>
        <w:br/>
      </w:r>
      <w:r>
        <w:rPr>
          <w:color w:val="000000"/>
          <w:lang w:eastAsia="zh-CN"/>
        </w:rPr>
        <w:t xml:space="preserve"> C.</w:t>
      </w:r>
      <w:r>
        <w:rPr>
          <w:color w:val="000000"/>
          <w:lang w:eastAsia="zh-CN"/>
        </w:rPr>
        <w:t>湿衣服在太阳下，温度越高，蒸发越快，</w:t>
      </w:r>
      <w:r>
        <w:rPr>
          <w:color w:val="000000"/>
          <w:lang w:eastAsia="zh-CN"/>
        </w:rPr>
        <w:t>C</w:t>
      </w:r>
      <w:r>
        <w:rPr>
          <w:color w:val="000000"/>
          <w:lang w:eastAsia="zh-CN"/>
        </w:rPr>
        <w:t>不符合题意；</w:t>
      </w:r>
      <w:r>
        <w:rPr>
          <w:lang w:eastAsia="zh-CN"/>
        </w:rPr>
        <w:br/>
      </w:r>
      <w:r>
        <w:rPr>
          <w:color w:val="000000"/>
          <w:lang w:eastAsia="zh-CN"/>
        </w:rPr>
        <w:t xml:space="preserve"> D.</w:t>
      </w:r>
      <w:r>
        <w:rPr>
          <w:color w:val="000000"/>
          <w:lang w:eastAsia="zh-CN"/>
        </w:rPr>
        <w:t>用保鲜膜包住水果，减慢蒸发，</w:t>
      </w:r>
      <w:r>
        <w:rPr>
          <w:color w:val="000000"/>
          <w:lang w:eastAsia="zh-CN"/>
        </w:rPr>
        <w:t>D</w:t>
      </w:r>
      <w:r>
        <w:rPr>
          <w:color w:val="000000"/>
          <w:lang w:eastAsia="zh-CN"/>
        </w:rPr>
        <w:t>符合题意。</w:t>
      </w:r>
      <w:r>
        <w:rPr>
          <w:lang w:eastAsia="zh-CN"/>
        </w:rPr>
        <w:br/>
      </w:r>
      <w:r>
        <w:rPr>
          <w:color w:val="000000"/>
          <w:lang w:eastAsia="zh-CN"/>
        </w:rPr>
        <w:t xml:space="preserve"> </w:t>
      </w:r>
      <w:r>
        <w:rPr>
          <w:color w:val="000000"/>
          <w:lang w:eastAsia="zh-CN"/>
        </w:rPr>
        <w:t>故答案为：</w:t>
      </w:r>
      <w:r>
        <w:rPr>
          <w:color w:val="000000"/>
          <w:lang w:eastAsia="zh-CN"/>
        </w:rPr>
        <w:t xml:space="preserve">D. </w:t>
      </w:r>
    </w:p>
    <w:p w:rsidR="002E5B18">
      <w:pPr>
        <w:spacing w:after="0"/>
        <w:rPr>
          <w:lang w:eastAsia="zh-CN"/>
        </w:rPr>
      </w:pPr>
      <w:r>
        <w:rPr>
          <w:color w:val="000000"/>
          <w:lang w:eastAsia="zh-CN"/>
        </w:rPr>
        <w:t>【分析】影响蒸发快慢的因素有温度高低、液体表面积大小和是否有风。</w:t>
      </w:r>
    </w:p>
    <w:p w:rsidR="002E5B18">
      <w:pPr>
        <w:spacing w:after="0"/>
        <w:rPr>
          <w:lang w:eastAsia="zh-CN"/>
        </w:rPr>
      </w:pPr>
      <w:r>
        <w:rPr>
          <w:color w:val="000000"/>
          <w:lang w:eastAsia="zh-CN"/>
        </w:rPr>
        <w:t>5.</w:t>
      </w:r>
      <w:r>
        <w:rPr>
          <w:color w:val="0000FF"/>
          <w:lang w:eastAsia="zh-CN"/>
        </w:rPr>
        <w:t>【答案】</w:t>
      </w:r>
      <w:r>
        <w:rPr>
          <w:color w:val="000000"/>
          <w:lang w:eastAsia="zh-CN"/>
        </w:rPr>
        <w:t xml:space="preserve"> B   </w:t>
      </w:r>
    </w:p>
    <w:p w:rsidR="002E5B18">
      <w:pPr>
        <w:spacing w:after="0"/>
        <w:rPr>
          <w:lang w:eastAsia="zh-CN"/>
        </w:rPr>
      </w:pPr>
      <w:r>
        <w:rPr>
          <w:color w:val="0000FF"/>
          <w:lang w:eastAsia="zh-CN"/>
        </w:rPr>
        <w:t>【考点】</w:t>
      </w:r>
      <w:r>
        <w:rPr>
          <w:color w:val="000000"/>
          <w:lang w:eastAsia="zh-CN"/>
        </w:rPr>
        <w:t>参照物及其选择</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【解答】解：当嫦娥四号从空中下降时，以嫦娥四号、嫦娥四号上的照相机、嫦娥四号上的计算机为参照物，嫦娥四号与它们之间均没有位置变化，是静止的；</w:t>
      </w:r>
      <w:r>
        <w:rPr>
          <w:color w:val="000000"/>
          <w:lang w:eastAsia="zh-CN"/>
        </w:rPr>
        <w:t xml:space="preserve"> </w:t>
      </w:r>
    </w:p>
    <w:p w:rsidR="002E5B18">
      <w:pPr>
        <w:spacing w:after="0"/>
        <w:rPr>
          <w:lang w:eastAsia="zh-CN"/>
        </w:rPr>
      </w:pPr>
      <w:r>
        <w:rPr>
          <w:color w:val="000000"/>
          <w:lang w:eastAsia="zh-CN"/>
        </w:rPr>
        <w:t>以月球表面</w:t>
      </w:r>
      <w:r>
        <w:rPr>
          <w:color w:val="000000"/>
          <w:lang w:eastAsia="zh-CN"/>
        </w:rPr>
        <w:t>为参照物，嫦娥四号对于月球表面之间的位置不断发生变化，是运动的，所以说嫦娥四号是运动的，所选参照物是月球表面。</w:t>
      </w:r>
    </w:p>
    <w:p w:rsidR="002E5B18">
      <w:pPr>
        <w:spacing w:after="0"/>
        <w:rPr>
          <w:lang w:eastAsia="zh-CN"/>
        </w:rPr>
      </w:pPr>
      <w:r>
        <w:rPr>
          <w:color w:val="000000"/>
          <w:lang w:eastAsia="zh-CN"/>
        </w:rPr>
        <w:t>故答案为：</w:t>
      </w:r>
      <w:r>
        <w:rPr>
          <w:color w:val="000000"/>
          <w:lang w:eastAsia="zh-CN"/>
        </w:rPr>
        <w:t>B</w:t>
      </w:r>
    </w:p>
    <w:p w:rsidR="002E5B18">
      <w:pPr>
        <w:spacing w:after="0"/>
        <w:rPr>
          <w:lang w:eastAsia="zh-CN"/>
        </w:rPr>
      </w:pPr>
      <w:r>
        <w:rPr>
          <w:color w:val="000000"/>
          <w:lang w:eastAsia="zh-CN"/>
        </w:rPr>
        <w:t>【分析】参照物：在研究物体运动还是静止时被选作标准的物体</w:t>
      </w:r>
      <w:r>
        <w:rPr>
          <w:color w:val="000000"/>
          <w:lang w:eastAsia="zh-CN"/>
        </w:rPr>
        <w:t>(</w:t>
      </w:r>
      <w:r>
        <w:rPr>
          <w:color w:val="000000"/>
          <w:lang w:eastAsia="zh-CN"/>
        </w:rPr>
        <w:t>或者说被假定不动的物体</w:t>
      </w:r>
      <w:r>
        <w:rPr>
          <w:color w:val="000000"/>
          <w:lang w:eastAsia="zh-CN"/>
        </w:rPr>
        <w:t>)</w:t>
      </w:r>
      <w:r>
        <w:rPr>
          <w:color w:val="000000"/>
          <w:lang w:eastAsia="zh-CN"/>
        </w:rPr>
        <w:t>叫参照物；判断物体是否运动，即看该物体相对于所选的参照物位置是否发生改变即可</w:t>
      </w:r>
      <w:r>
        <w:rPr>
          <w:color w:val="000000"/>
          <w:lang w:eastAsia="zh-CN"/>
        </w:rPr>
        <w:t>.</w:t>
      </w:r>
    </w:p>
    <w:p w:rsidR="002E5B18">
      <w:pPr>
        <w:spacing w:after="0"/>
        <w:rPr>
          <w:lang w:eastAsia="zh-CN"/>
        </w:rPr>
      </w:pPr>
      <w:r>
        <w:rPr>
          <w:color w:val="000000"/>
          <w:lang w:eastAsia="zh-CN"/>
        </w:rPr>
        <w:t>6.</w:t>
      </w:r>
      <w:r>
        <w:rPr>
          <w:color w:val="0000FF"/>
          <w:lang w:eastAsia="zh-CN"/>
        </w:rPr>
        <w:t>【答案】</w:t>
      </w:r>
      <w:r>
        <w:rPr>
          <w:color w:val="000000"/>
          <w:lang w:eastAsia="zh-CN"/>
        </w:rPr>
        <w:t xml:space="preserve"> D   </w:t>
      </w:r>
    </w:p>
    <w:p w:rsidR="002E5B18">
      <w:pPr>
        <w:spacing w:after="0"/>
        <w:rPr>
          <w:lang w:eastAsia="zh-CN"/>
        </w:rPr>
      </w:pPr>
      <w:r>
        <w:rPr>
          <w:color w:val="0000FF"/>
          <w:lang w:eastAsia="zh-CN"/>
        </w:rPr>
        <w:t>【考点】</w:t>
      </w:r>
      <w:r>
        <w:rPr>
          <w:color w:val="000000"/>
          <w:lang w:eastAsia="zh-CN"/>
        </w:rPr>
        <w:t>防治噪声的途径</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关闭门窗可以阻断噪声的传播，</w:t>
      </w:r>
      <w:r>
        <w:rPr>
          <w:color w:val="000000"/>
          <w:lang w:eastAsia="zh-CN"/>
        </w:rPr>
        <w:t>A</w:t>
      </w:r>
      <w:r>
        <w:rPr>
          <w:color w:val="000000"/>
          <w:lang w:eastAsia="zh-CN"/>
        </w:rPr>
        <w:t>不符合题意；</w:t>
      </w:r>
      <w:r>
        <w:rPr>
          <w:lang w:eastAsia="zh-CN"/>
        </w:rPr>
        <w:br/>
      </w:r>
      <w:r>
        <w:rPr>
          <w:color w:val="000000"/>
          <w:lang w:eastAsia="zh-CN"/>
        </w:rPr>
        <w:t xml:space="preserve"> B.</w:t>
      </w:r>
      <w:r>
        <w:rPr>
          <w:color w:val="000000"/>
          <w:lang w:eastAsia="zh-CN"/>
        </w:rPr>
        <w:t>减小音量，可以减小噪声的干扰，</w:t>
      </w:r>
      <w:r>
        <w:rPr>
          <w:color w:val="000000"/>
          <w:lang w:eastAsia="zh-CN"/>
        </w:rPr>
        <w:t>B</w:t>
      </w:r>
      <w:r>
        <w:rPr>
          <w:color w:val="000000"/>
          <w:lang w:eastAsia="zh-CN"/>
        </w:rPr>
        <w:t>不符合题意；</w:t>
      </w:r>
      <w:r>
        <w:rPr>
          <w:lang w:eastAsia="zh-CN"/>
        </w:rPr>
        <w:br/>
      </w:r>
      <w:r>
        <w:rPr>
          <w:color w:val="000000"/>
          <w:lang w:eastAsia="zh-CN"/>
        </w:rPr>
        <w:t xml:space="preserve"> C.</w:t>
      </w:r>
      <w:r>
        <w:rPr>
          <w:color w:val="000000"/>
          <w:lang w:eastAsia="zh-CN"/>
        </w:rPr>
        <w:t>戴耳罩，可以防止噪声的干扰，</w:t>
      </w:r>
      <w:r>
        <w:rPr>
          <w:color w:val="000000"/>
          <w:lang w:eastAsia="zh-CN"/>
        </w:rPr>
        <w:t>C</w:t>
      </w:r>
      <w:r>
        <w:rPr>
          <w:color w:val="000000"/>
          <w:lang w:eastAsia="zh-CN"/>
        </w:rPr>
        <w:t>不符合题意；</w:t>
      </w:r>
      <w:r>
        <w:rPr>
          <w:lang w:eastAsia="zh-CN"/>
        </w:rPr>
        <w:br/>
      </w:r>
      <w:r>
        <w:rPr>
          <w:color w:val="000000"/>
          <w:lang w:eastAsia="zh-CN"/>
        </w:rPr>
        <w:t xml:space="preserve"> D.</w:t>
      </w:r>
      <w:r>
        <w:rPr>
          <w:color w:val="000000"/>
          <w:lang w:eastAsia="zh-CN"/>
        </w:rPr>
        <w:t>安装噪声监测装置，不能控制噪声，</w:t>
      </w:r>
      <w:r>
        <w:rPr>
          <w:color w:val="000000"/>
          <w:lang w:eastAsia="zh-CN"/>
        </w:rPr>
        <w:t>D</w:t>
      </w:r>
      <w:r>
        <w:rPr>
          <w:color w:val="000000"/>
          <w:lang w:eastAsia="zh-CN"/>
        </w:rPr>
        <w:t>符合题意。</w:t>
      </w:r>
      <w:r>
        <w:rPr>
          <w:lang w:eastAsia="zh-CN"/>
        </w:rPr>
        <w:br/>
      </w:r>
      <w:r>
        <w:rPr>
          <w:color w:val="000000"/>
          <w:lang w:eastAsia="zh-CN"/>
        </w:rPr>
        <w:t xml:space="preserve"> </w:t>
      </w:r>
      <w:r>
        <w:rPr>
          <w:color w:val="000000"/>
          <w:lang w:eastAsia="zh-CN"/>
        </w:rPr>
        <w:t>故答案为：</w:t>
      </w:r>
      <w:r>
        <w:rPr>
          <w:color w:val="000000"/>
          <w:lang w:eastAsia="zh-CN"/>
        </w:rPr>
        <w:t xml:space="preserve">D. </w:t>
      </w:r>
    </w:p>
    <w:p w:rsidR="002E5B18">
      <w:pPr>
        <w:spacing w:after="0"/>
        <w:rPr>
          <w:lang w:eastAsia="zh-CN"/>
        </w:rPr>
      </w:pPr>
      <w:r>
        <w:rPr>
          <w:color w:val="000000"/>
          <w:lang w:eastAsia="zh-CN"/>
        </w:rPr>
        <w:t>【分析】控制噪声的方法：控制声音产生、阻断声音传播、控制声音进入人耳。</w:t>
      </w:r>
    </w:p>
    <w:p w:rsidR="002E5B18">
      <w:pPr>
        <w:spacing w:after="0"/>
        <w:rPr>
          <w:lang w:eastAsia="zh-CN"/>
        </w:rPr>
      </w:pPr>
      <w:r>
        <w:rPr>
          <w:color w:val="000000"/>
          <w:lang w:eastAsia="zh-CN"/>
        </w:rPr>
        <w:t>7.</w:t>
      </w:r>
      <w:r>
        <w:rPr>
          <w:color w:val="0000FF"/>
          <w:lang w:eastAsia="zh-CN"/>
        </w:rPr>
        <w:t>【答案】</w:t>
      </w:r>
      <w:r>
        <w:rPr>
          <w:color w:val="000000"/>
          <w:lang w:eastAsia="zh-CN"/>
        </w:rPr>
        <w:t xml:space="preserve"> A   </w:t>
      </w:r>
    </w:p>
    <w:p w:rsidR="002E5B18">
      <w:pPr>
        <w:spacing w:after="0"/>
        <w:rPr>
          <w:lang w:eastAsia="zh-CN"/>
        </w:rPr>
      </w:pPr>
      <w:r>
        <w:rPr>
          <w:color w:val="0000FF"/>
          <w:lang w:eastAsia="zh-CN"/>
        </w:rPr>
        <w:t>【考点】</w:t>
      </w:r>
      <w:r>
        <w:rPr>
          <w:color w:val="000000"/>
          <w:lang w:eastAsia="zh-CN"/>
        </w:rPr>
        <w:t>升华及升华吸热</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【解答】干冰是固体的二氧化碳，在常温下易升华为气体，升华吸热，</w:t>
      </w:r>
      <w:r>
        <w:rPr>
          <w:color w:val="000000"/>
          <w:lang w:eastAsia="zh-CN"/>
        </w:rPr>
        <w:t>A</w:t>
      </w:r>
      <w:r>
        <w:rPr>
          <w:color w:val="000000"/>
          <w:lang w:eastAsia="zh-CN"/>
        </w:rPr>
        <w:t>符合题意。</w:t>
      </w:r>
      <w:r>
        <w:rPr>
          <w:lang w:eastAsia="zh-CN"/>
        </w:rPr>
        <w:br/>
      </w:r>
      <w:r>
        <w:rPr>
          <w:color w:val="000000"/>
          <w:lang w:eastAsia="zh-CN"/>
        </w:rPr>
        <w:t xml:space="preserve"> </w:t>
      </w:r>
      <w:r>
        <w:rPr>
          <w:color w:val="000000"/>
          <w:lang w:eastAsia="zh-CN"/>
        </w:rPr>
        <w:t>故答案为：</w:t>
      </w:r>
      <w:r>
        <w:rPr>
          <w:color w:val="000000"/>
          <w:lang w:eastAsia="zh-CN"/>
        </w:rPr>
        <w:t xml:space="preserve">A. </w:t>
      </w:r>
    </w:p>
    <w:p w:rsidR="002E5B18">
      <w:pPr>
        <w:spacing w:after="0"/>
        <w:rPr>
          <w:lang w:eastAsia="zh-CN"/>
        </w:rPr>
      </w:pPr>
      <w:r>
        <w:rPr>
          <w:color w:val="000000"/>
          <w:lang w:eastAsia="zh-CN"/>
        </w:rPr>
        <w:t>【分析】常温下的干冰容易直接变为气体，是升华现象。</w:t>
      </w:r>
    </w:p>
    <w:p w:rsidR="002E5B18">
      <w:pPr>
        <w:spacing w:after="0"/>
        <w:rPr>
          <w:lang w:eastAsia="zh-CN"/>
        </w:rPr>
      </w:pPr>
      <w:r>
        <w:rPr>
          <w:color w:val="000000"/>
          <w:lang w:eastAsia="zh-CN"/>
        </w:rPr>
        <w:t>8.</w:t>
      </w:r>
      <w:r>
        <w:rPr>
          <w:color w:val="0000FF"/>
          <w:lang w:eastAsia="zh-CN"/>
        </w:rPr>
        <w:t>【答案】</w:t>
      </w:r>
      <w:r>
        <w:rPr>
          <w:color w:val="000000"/>
          <w:lang w:eastAsia="zh-CN"/>
        </w:rPr>
        <w:t xml:space="preserve"> C   </w:t>
      </w:r>
    </w:p>
    <w:p w:rsidR="002E5B18">
      <w:pPr>
        <w:spacing w:after="0"/>
        <w:rPr>
          <w:lang w:eastAsia="zh-CN"/>
        </w:rPr>
      </w:pPr>
      <w:r>
        <w:rPr>
          <w:color w:val="0000FF"/>
          <w:lang w:eastAsia="zh-CN"/>
        </w:rPr>
        <w:t>【考点】</w:t>
      </w:r>
      <w:r>
        <w:rPr>
          <w:color w:val="000000"/>
          <w:lang w:eastAsia="zh-CN"/>
        </w:rPr>
        <w:t>声音的产生，声音的传播条件，音色</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机器人的声音同样是物体振动产生的，</w:t>
      </w:r>
      <w:r>
        <w:rPr>
          <w:color w:val="000000"/>
          <w:lang w:eastAsia="zh-CN"/>
        </w:rPr>
        <w:t>A</w:t>
      </w:r>
      <w:r>
        <w:rPr>
          <w:color w:val="000000"/>
          <w:lang w:eastAsia="zh-CN"/>
        </w:rPr>
        <w:t>不符合题意；</w:t>
      </w:r>
      <w:r>
        <w:rPr>
          <w:lang w:eastAsia="zh-CN"/>
        </w:rPr>
        <w:br/>
      </w:r>
      <w:r>
        <w:rPr>
          <w:color w:val="000000"/>
          <w:lang w:eastAsia="zh-CN"/>
        </w:rPr>
        <w:t xml:space="preserve"> B.</w:t>
      </w:r>
      <w:r>
        <w:rPr>
          <w:color w:val="000000"/>
          <w:lang w:eastAsia="zh-CN"/>
        </w:rPr>
        <w:t>声音不能在真空中传播，</w:t>
      </w:r>
      <w:r>
        <w:rPr>
          <w:color w:val="000000"/>
          <w:lang w:eastAsia="zh-CN"/>
        </w:rPr>
        <w:t>B</w:t>
      </w:r>
      <w:r>
        <w:rPr>
          <w:color w:val="000000"/>
          <w:lang w:eastAsia="zh-CN"/>
        </w:rPr>
        <w:t>不符合题意；</w:t>
      </w:r>
      <w:r>
        <w:rPr>
          <w:lang w:eastAsia="zh-CN"/>
        </w:rPr>
        <w:br/>
      </w:r>
      <w:r>
        <w:rPr>
          <w:color w:val="000000"/>
          <w:lang w:eastAsia="zh-CN"/>
        </w:rPr>
        <w:t xml:space="preserve"> C.</w:t>
      </w:r>
      <w:r>
        <w:rPr>
          <w:color w:val="000000"/>
          <w:lang w:eastAsia="zh-CN"/>
        </w:rPr>
        <w:t>机器人的声音和人的声音不同，是音色不同，</w:t>
      </w:r>
      <w:r>
        <w:rPr>
          <w:color w:val="000000"/>
          <w:lang w:eastAsia="zh-CN"/>
        </w:rPr>
        <w:t>C</w:t>
      </w:r>
      <w:r>
        <w:rPr>
          <w:color w:val="000000"/>
          <w:lang w:eastAsia="zh-CN"/>
        </w:rPr>
        <w:t>符合题意；</w:t>
      </w:r>
      <w:r>
        <w:rPr>
          <w:lang w:eastAsia="zh-CN"/>
        </w:rPr>
        <w:br/>
      </w:r>
      <w:r>
        <w:rPr>
          <w:color w:val="000000"/>
          <w:lang w:eastAsia="zh-CN"/>
        </w:rPr>
        <w:t xml:space="preserve"> D.</w:t>
      </w:r>
      <w:r>
        <w:rPr>
          <w:color w:val="000000"/>
          <w:lang w:eastAsia="zh-CN"/>
        </w:rPr>
        <w:t>机器人对人有帮助时，声音不是噪声，</w:t>
      </w:r>
      <w:r>
        <w:rPr>
          <w:color w:val="000000"/>
          <w:lang w:eastAsia="zh-CN"/>
        </w:rPr>
        <w:t>D</w:t>
      </w:r>
      <w:r>
        <w:rPr>
          <w:color w:val="000000"/>
          <w:lang w:eastAsia="zh-CN"/>
        </w:rPr>
        <w:t>不符合题意。</w:t>
      </w:r>
      <w:r>
        <w:rPr>
          <w:lang w:eastAsia="zh-CN"/>
        </w:rPr>
        <w:br/>
      </w:r>
      <w:r>
        <w:rPr>
          <w:color w:val="000000"/>
          <w:lang w:eastAsia="zh-CN"/>
        </w:rPr>
        <w:t xml:space="preserve"> </w:t>
      </w:r>
      <w:r>
        <w:rPr>
          <w:color w:val="000000"/>
          <w:lang w:eastAsia="zh-CN"/>
        </w:rPr>
        <w:t>故答案为：</w:t>
      </w:r>
      <w:r>
        <w:rPr>
          <w:color w:val="000000"/>
          <w:lang w:eastAsia="zh-CN"/>
        </w:rPr>
        <w:t xml:space="preserve">C. </w:t>
      </w:r>
    </w:p>
    <w:p w:rsidR="002E5B18">
      <w:pPr>
        <w:spacing w:after="0"/>
        <w:rPr>
          <w:lang w:eastAsia="zh-CN"/>
        </w:rPr>
      </w:pPr>
      <w:r>
        <w:rPr>
          <w:color w:val="000000"/>
          <w:lang w:eastAsia="zh-CN"/>
        </w:rPr>
        <w:t>【分析】机器人的声音同样是物体振动产生的，同样需要介质传播，不同发声体的音色不同。</w:t>
      </w:r>
    </w:p>
    <w:p w:rsidR="002E5B18">
      <w:pPr>
        <w:spacing w:after="0"/>
        <w:rPr>
          <w:lang w:eastAsia="zh-CN"/>
        </w:rPr>
      </w:pPr>
      <w:r>
        <w:rPr>
          <w:color w:val="000000"/>
          <w:lang w:eastAsia="zh-CN"/>
        </w:rPr>
        <w:t>9.</w:t>
      </w:r>
      <w:r>
        <w:rPr>
          <w:color w:val="0000FF"/>
          <w:lang w:eastAsia="zh-CN"/>
        </w:rPr>
        <w:t>【答案】</w:t>
      </w:r>
      <w:r>
        <w:rPr>
          <w:color w:val="000000"/>
          <w:lang w:eastAsia="zh-CN"/>
        </w:rPr>
        <w:t xml:space="preserve"> C   </w:t>
      </w:r>
    </w:p>
    <w:p w:rsidR="002E5B18">
      <w:pPr>
        <w:spacing w:after="0"/>
        <w:rPr>
          <w:lang w:eastAsia="zh-CN"/>
        </w:rPr>
      </w:pPr>
      <w:r>
        <w:rPr>
          <w:color w:val="0000FF"/>
          <w:lang w:eastAsia="zh-CN"/>
        </w:rPr>
        <w:t>【考点】</w:t>
      </w:r>
      <w:r>
        <w:rPr>
          <w:color w:val="000000"/>
          <w:lang w:eastAsia="zh-CN"/>
        </w:rPr>
        <w:t>参照物及其选择</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【解答】人站在上升的扶梯上时，以扶梯为参照物，地面是运动的，站立的人是静止的，扶梯上急行的人是运动的，</w:t>
      </w:r>
      <w:r>
        <w:rPr>
          <w:color w:val="000000"/>
          <w:lang w:eastAsia="zh-CN"/>
        </w:rPr>
        <w:t>ABD</w:t>
      </w:r>
      <w:r>
        <w:rPr>
          <w:color w:val="000000"/>
          <w:lang w:eastAsia="zh-CN"/>
        </w:rPr>
        <w:t>不符合题意，扶梯是运动的，</w:t>
      </w:r>
      <w:r>
        <w:rPr>
          <w:color w:val="000000"/>
          <w:lang w:eastAsia="zh-CN"/>
        </w:rPr>
        <w:t>C</w:t>
      </w:r>
      <w:r>
        <w:rPr>
          <w:color w:val="000000"/>
          <w:lang w:eastAsia="zh-CN"/>
        </w:rPr>
        <w:t>符合题意。</w:t>
      </w:r>
      <w:r>
        <w:rPr>
          <w:lang w:eastAsia="zh-CN"/>
        </w:rPr>
        <w:br/>
      </w:r>
      <w:r>
        <w:rPr>
          <w:color w:val="000000"/>
          <w:lang w:eastAsia="zh-CN"/>
        </w:rPr>
        <w:t xml:space="preserve"> </w:t>
      </w:r>
      <w:r>
        <w:rPr>
          <w:color w:val="000000"/>
          <w:lang w:eastAsia="zh-CN"/>
        </w:rPr>
        <w:t>故答案为：</w:t>
      </w:r>
      <w:r>
        <w:rPr>
          <w:color w:val="000000"/>
          <w:lang w:eastAsia="zh-CN"/>
        </w:rPr>
        <w:t xml:space="preserve">C. </w:t>
      </w:r>
    </w:p>
    <w:p w:rsidR="002E5B18">
      <w:pPr>
        <w:spacing w:after="0"/>
        <w:rPr>
          <w:lang w:eastAsia="zh-CN"/>
        </w:rPr>
      </w:pPr>
      <w:r>
        <w:rPr>
          <w:color w:val="000000"/>
          <w:lang w:eastAsia="zh-CN"/>
        </w:rPr>
        <w:t>【分析】相对于参</w:t>
      </w:r>
      <w:r>
        <w:rPr>
          <w:color w:val="000000"/>
          <w:lang w:eastAsia="zh-CN"/>
        </w:rPr>
        <w:t>照物而言，有位置变化就是运动的，没有位置变化就是静止的。</w:t>
      </w:r>
    </w:p>
    <w:p w:rsidR="002E5B18">
      <w:pPr>
        <w:spacing w:after="0"/>
        <w:rPr>
          <w:lang w:eastAsia="zh-CN"/>
        </w:rPr>
      </w:pPr>
      <w:r>
        <w:rPr>
          <w:color w:val="000000"/>
          <w:lang w:eastAsia="zh-CN"/>
        </w:rPr>
        <w:t>10.</w:t>
      </w:r>
      <w:r>
        <w:rPr>
          <w:color w:val="0000FF"/>
          <w:lang w:eastAsia="zh-CN"/>
        </w:rPr>
        <w:t>【答案】</w:t>
      </w:r>
      <w:r>
        <w:rPr>
          <w:color w:val="000000"/>
          <w:lang w:eastAsia="zh-CN"/>
        </w:rPr>
        <w:t xml:space="preserve">B  </w:t>
      </w:r>
    </w:p>
    <w:p w:rsidR="002E5B18">
      <w:pPr>
        <w:spacing w:after="0"/>
        <w:rPr>
          <w:lang w:eastAsia="zh-CN"/>
        </w:rPr>
      </w:pPr>
      <w:r>
        <w:rPr>
          <w:color w:val="0000FF"/>
          <w:lang w:eastAsia="zh-CN"/>
        </w:rPr>
        <w:t>【考点】</w:t>
      </w:r>
      <w:r>
        <w:rPr>
          <w:color w:val="000000"/>
          <w:lang w:eastAsia="zh-CN"/>
        </w:rPr>
        <w:t>汽化及汽化吸热的特点，液化及液化放热</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【解答】净水器中的水首先从液态变成气态的水蒸气，发生汽化现象。然后水蒸气遇到塑料瓶做的温室罩，液化成液态的小水珠，发生液化现象，小水珠越积越多，最后落下来，被收集到洁净水收集杯中，</w:t>
      </w:r>
      <w:r>
        <w:rPr>
          <w:color w:val="000000"/>
          <w:lang w:eastAsia="zh-CN"/>
        </w:rPr>
        <w:t>B</w:t>
      </w:r>
      <w:r>
        <w:rPr>
          <w:color w:val="000000"/>
          <w:lang w:eastAsia="zh-CN"/>
        </w:rPr>
        <w:t>符合题意，</w:t>
      </w:r>
      <w:r>
        <w:rPr>
          <w:color w:val="000000"/>
          <w:lang w:eastAsia="zh-CN"/>
        </w:rPr>
        <w:t>ACD</w:t>
      </w:r>
      <w:r>
        <w:rPr>
          <w:color w:val="000000"/>
          <w:lang w:eastAsia="zh-CN"/>
        </w:rPr>
        <w:t>不符合题意。</w:t>
      </w:r>
    </w:p>
    <w:p w:rsidR="002E5B18">
      <w:pPr>
        <w:spacing w:after="0"/>
        <w:rPr>
          <w:lang w:eastAsia="zh-CN"/>
        </w:rPr>
      </w:pPr>
      <w:r>
        <w:rPr>
          <w:color w:val="000000"/>
          <w:lang w:eastAsia="zh-CN"/>
        </w:rPr>
        <w:t>故答案为：</w:t>
      </w:r>
      <w:r>
        <w:rPr>
          <w:color w:val="000000"/>
          <w:lang w:eastAsia="zh-CN"/>
        </w:rPr>
        <w:t>B.</w:t>
      </w:r>
    </w:p>
    <w:p w:rsidR="002E5B18">
      <w:pPr>
        <w:spacing w:after="0"/>
        <w:rPr>
          <w:lang w:eastAsia="zh-CN"/>
        </w:rPr>
      </w:pPr>
      <w:r>
        <w:rPr>
          <w:color w:val="000000"/>
          <w:lang w:eastAsia="zh-CN"/>
        </w:rPr>
        <w:t>【分析】液体变为气体的过程叫汽化，气体变为液体的过程叫液化</w:t>
      </w:r>
      <w:r>
        <w:rPr>
          <w:color w:val="000000"/>
          <w:lang w:eastAsia="zh-CN"/>
        </w:rPr>
        <w:t>.</w:t>
      </w:r>
    </w:p>
    <w:p w:rsidR="002E5B18">
      <w:pPr>
        <w:rPr>
          <w:lang w:eastAsia="zh-CN"/>
        </w:rPr>
      </w:pPr>
      <w:r>
        <w:rPr>
          <w:lang w:eastAsia="zh-CN"/>
        </w:rPr>
        <w:t>二、实验探究</w:t>
      </w:r>
      <w:r>
        <w:rPr>
          <w:lang w:eastAsia="zh-CN"/>
        </w:rPr>
        <w:t>(</w:t>
      </w:r>
      <w:r>
        <w:rPr>
          <w:lang w:eastAsia="zh-CN"/>
        </w:rPr>
        <w:t>本大题共</w:t>
      </w:r>
      <w:r>
        <w:rPr>
          <w:lang w:eastAsia="zh-CN"/>
        </w:rPr>
        <w:t>5</w:t>
      </w:r>
      <w:r>
        <w:rPr>
          <w:lang w:eastAsia="zh-CN"/>
        </w:rPr>
        <w:t>个小题，</w:t>
      </w:r>
      <w:r>
        <w:rPr>
          <w:lang w:eastAsia="zh-CN"/>
        </w:rPr>
        <w:t>11</w:t>
      </w:r>
      <w:r>
        <w:rPr>
          <w:lang w:eastAsia="zh-CN"/>
        </w:rPr>
        <w:t>小题</w:t>
      </w:r>
      <w:r>
        <w:rPr>
          <w:lang w:eastAsia="zh-CN"/>
        </w:rPr>
        <w:t>7</w:t>
      </w:r>
      <w:r>
        <w:rPr>
          <w:lang w:eastAsia="zh-CN"/>
        </w:rPr>
        <w:t>分，</w:t>
      </w:r>
      <w:r>
        <w:rPr>
          <w:lang w:eastAsia="zh-CN"/>
        </w:rPr>
        <w:t>12</w:t>
      </w:r>
      <w:r>
        <w:rPr>
          <w:lang w:eastAsia="zh-CN"/>
        </w:rPr>
        <w:t>小题</w:t>
      </w:r>
      <w:r>
        <w:rPr>
          <w:lang w:eastAsia="zh-CN"/>
        </w:rPr>
        <w:t>5</w:t>
      </w:r>
      <w:r>
        <w:rPr>
          <w:lang w:eastAsia="zh-CN"/>
        </w:rPr>
        <w:t>分，</w:t>
      </w:r>
      <w:r>
        <w:rPr>
          <w:lang w:eastAsia="zh-CN"/>
        </w:rPr>
        <w:t>13</w:t>
      </w:r>
      <w:r>
        <w:rPr>
          <w:lang w:eastAsia="zh-CN"/>
        </w:rPr>
        <w:t>小题</w:t>
      </w:r>
      <w:r>
        <w:rPr>
          <w:lang w:eastAsia="zh-CN"/>
        </w:rPr>
        <w:t>7</w:t>
      </w:r>
      <w:r>
        <w:rPr>
          <w:lang w:eastAsia="zh-CN"/>
        </w:rPr>
        <w:t>分，</w:t>
      </w:r>
      <w:r>
        <w:rPr>
          <w:lang w:eastAsia="zh-CN"/>
        </w:rPr>
        <w:t>14</w:t>
      </w:r>
      <w:r>
        <w:rPr>
          <w:lang w:eastAsia="zh-CN"/>
        </w:rPr>
        <w:t>小题</w:t>
      </w:r>
      <w:r>
        <w:rPr>
          <w:lang w:eastAsia="zh-CN"/>
        </w:rPr>
        <w:t>7</w:t>
      </w:r>
      <w:r>
        <w:rPr>
          <w:lang w:eastAsia="zh-CN"/>
        </w:rPr>
        <w:t>分，</w:t>
      </w:r>
      <w:r>
        <w:rPr>
          <w:lang w:eastAsia="zh-CN"/>
        </w:rPr>
        <w:t>15</w:t>
      </w:r>
      <w:r>
        <w:rPr>
          <w:lang w:eastAsia="zh-CN"/>
        </w:rPr>
        <w:t>小题</w:t>
      </w:r>
      <w:r>
        <w:rPr>
          <w:lang w:eastAsia="zh-CN"/>
        </w:rPr>
        <w:t>6</w:t>
      </w:r>
      <w:r>
        <w:rPr>
          <w:lang w:eastAsia="zh-CN"/>
        </w:rPr>
        <w:t>分，共</w:t>
      </w:r>
      <w:r>
        <w:rPr>
          <w:lang w:eastAsia="zh-CN"/>
        </w:rPr>
        <w:t>32</w:t>
      </w:r>
      <w:r>
        <w:rPr>
          <w:lang w:eastAsia="zh-CN"/>
        </w:rPr>
        <w:t>分</w:t>
      </w:r>
      <w:r>
        <w:rPr>
          <w:lang w:eastAsia="zh-CN"/>
        </w:rPr>
        <w:t xml:space="preserve">)  </w:t>
      </w:r>
    </w:p>
    <w:p w:rsidR="002E5B18">
      <w:pPr>
        <w:spacing w:after="0"/>
        <w:rPr>
          <w:lang w:eastAsia="zh-CN"/>
        </w:rPr>
      </w:pPr>
      <w:r>
        <w:rPr>
          <w:color w:val="000000"/>
          <w:lang w:eastAsia="zh-CN"/>
        </w:rPr>
        <w:t>11.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）从下往上；均匀</w:t>
      </w:r>
      <w:r>
        <w:rPr>
          <w:lang w:eastAsia="zh-CN"/>
        </w:rPr>
        <w:br/>
      </w:r>
      <w:r>
        <w:rPr>
          <w:color w:val="000000"/>
          <w:lang w:eastAsia="zh-CN"/>
        </w:rPr>
        <w:t>（</w:t>
      </w:r>
      <w:r>
        <w:rPr>
          <w:color w:val="000000"/>
          <w:lang w:eastAsia="zh-CN"/>
        </w:rPr>
        <w:t>2</w:t>
      </w:r>
      <w:r>
        <w:rPr>
          <w:color w:val="000000"/>
          <w:lang w:eastAsia="zh-CN"/>
        </w:rPr>
        <w:t>）晶体；液；</w:t>
      </w:r>
      <w:r>
        <w:rPr>
          <w:color w:val="000000"/>
          <w:lang w:eastAsia="zh-CN"/>
        </w:rPr>
        <w:t>80</w:t>
      </w:r>
      <w:r>
        <w:rPr>
          <w:lang w:eastAsia="zh-CN"/>
        </w:rPr>
        <w:br/>
      </w:r>
      <w:r>
        <w:rPr>
          <w:color w:val="000000"/>
          <w:lang w:eastAsia="zh-CN"/>
        </w:rPr>
        <w:t>（</w:t>
      </w:r>
      <w:r>
        <w:rPr>
          <w:color w:val="000000"/>
          <w:lang w:eastAsia="zh-CN"/>
        </w:rPr>
        <w:t>3</w:t>
      </w:r>
      <w:r>
        <w:rPr>
          <w:color w:val="000000"/>
          <w:lang w:eastAsia="zh-CN"/>
        </w:rPr>
        <w:t>）吸收；保持不变</w:t>
      </w:r>
      <w:r>
        <w:rPr>
          <w:color w:val="000000"/>
          <w:lang w:eastAsia="zh-CN"/>
        </w:rPr>
        <w:t xml:space="preserve">   </w:t>
      </w:r>
    </w:p>
    <w:p w:rsidR="002E5B18">
      <w:pPr>
        <w:spacing w:after="0"/>
        <w:rPr>
          <w:lang w:eastAsia="zh-CN"/>
        </w:rPr>
      </w:pPr>
      <w:r>
        <w:rPr>
          <w:color w:val="0000FF"/>
          <w:lang w:eastAsia="zh-CN"/>
        </w:rPr>
        <w:t>【考点】</w:t>
      </w:r>
      <w:r>
        <w:rPr>
          <w:color w:val="000000"/>
          <w:lang w:eastAsia="zh-CN"/>
        </w:rPr>
        <w:t>熔化和凝固的探究实验</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）探究固体熔化规律时，组装器材要从下向上，水浴法加热可以让物体受热均匀；</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）根据熔化时的温度图像，该固体是晶体，第</w:t>
      </w:r>
      <w:r>
        <w:rPr>
          <w:color w:val="000000"/>
          <w:lang w:eastAsia="zh-CN"/>
        </w:rPr>
        <w:t>10min</w:t>
      </w:r>
      <w:r>
        <w:rPr>
          <w:color w:val="000000"/>
          <w:lang w:eastAsia="zh-CN"/>
        </w:rPr>
        <w:t>时是液态，熔点是</w:t>
      </w:r>
      <w:r>
        <w:rPr>
          <w:color w:val="000000"/>
          <w:lang w:eastAsia="zh-CN"/>
        </w:rPr>
        <w:t>80℃</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）该物体在熔化过程中不断吸热，温度保持不变。</w:t>
      </w:r>
      <w:r>
        <w:rPr>
          <w:color w:val="000000"/>
          <w:lang w:eastAsia="zh-CN"/>
        </w:rPr>
        <w:t xml:space="preserve"> </w:t>
      </w:r>
    </w:p>
    <w:p w:rsidR="002E5B18">
      <w:pPr>
        <w:spacing w:after="0"/>
        <w:rPr>
          <w:lang w:eastAsia="zh-CN"/>
        </w:rPr>
      </w:pPr>
      <w:r>
        <w:rPr>
          <w:color w:val="000000"/>
          <w:lang w:eastAsia="zh-CN"/>
        </w:rPr>
        <w:t>【分析】（</w:t>
      </w:r>
      <w:r>
        <w:rPr>
          <w:color w:val="000000"/>
          <w:lang w:eastAsia="zh-CN"/>
        </w:rPr>
        <w:t>1</w:t>
      </w:r>
      <w:r>
        <w:rPr>
          <w:color w:val="000000"/>
          <w:lang w:eastAsia="zh-CN"/>
        </w:rPr>
        <w:t>）为了酒精灯和温度计的合理使用，组装器材从下向上，水浴法加热受热均匀；</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）晶体熔化时温度保持不变，熔化完后处于液态状态，熔化的温度是熔点；</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）晶体熔化过程不断吸热，温度保持不变。</w:t>
      </w:r>
    </w:p>
    <w:p w:rsidR="002E5B18">
      <w:pPr>
        <w:spacing w:after="0"/>
      </w:pPr>
      <w:r>
        <w:rPr>
          <w:color w:val="000000"/>
        </w:rPr>
        <w:t>12.</w:t>
      </w:r>
      <w:r>
        <w:rPr>
          <w:color w:val="0000FF"/>
        </w:rPr>
        <w:t>【答案】</w:t>
      </w:r>
      <w:r>
        <w:rPr>
          <w:color w:val="000000"/>
        </w:rPr>
        <w:t xml:space="preserve"> </w:t>
      </w:r>
      <w:r>
        <w:rPr>
          <w:color w:val="000000"/>
        </w:rPr>
        <w:t>（</w:t>
      </w:r>
      <w:r>
        <w:rPr>
          <w:color w:val="000000"/>
        </w:rPr>
        <w:t>1</w:t>
      </w:r>
      <w:r>
        <w:rPr>
          <w:color w:val="000000"/>
        </w:rPr>
        <w:t>）加速</w:t>
      </w:r>
      <w:r>
        <w:br/>
      </w:r>
      <w:r>
        <w:rPr>
          <w:color w:val="000000"/>
        </w:rPr>
        <w:t>（</w:t>
      </w:r>
      <w:r>
        <w:rPr>
          <w:color w:val="000000"/>
        </w:rPr>
        <w:t>2</w:t>
      </w:r>
      <w:r>
        <w:rPr>
          <w:color w:val="000000"/>
        </w:rPr>
        <w:t>）</w:t>
      </w:r>
      <w:r>
        <w:rPr>
          <w:color w:val="000000"/>
        </w:rPr>
        <w:t>1.8</w:t>
      </w:r>
      <w:r>
        <w:rPr>
          <w:color w:val="000000"/>
        </w:rPr>
        <w:t>；</w:t>
      </w:r>
      <w:r>
        <w:rPr>
          <w:color w:val="000000"/>
        </w:rPr>
        <w:t>1.5</w:t>
      </w:r>
      <w:r>
        <w:rPr>
          <w:color w:val="000000"/>
        </w:rPr>
        <w:t>；</w:t>
      </w:r>
      <w:r>
        <w:rPr>
          <w:color w:val="000000"/>
        </w:rPr>
        <w:t>&lt;</w:t>
      </w:r>
      <w:r>
        <w:br/>
      </w:r>
      <w:r>
        <w:rPr>
          <w:color w:val="000000"/>
        </w:rPr>
        <w:t>（</w:t>
      </w:r>
      <w:r>
        <w:rPr>
          <w:color w:val="000000"/>
        </w:rPr>
        <w:t>3</w:t>
      </w:r>
      <w:r>
        <w:rPr>
          <w:color w:val="000000"/>
        </w:rPr>
        <w:t>）</w:t>
      </w:r>
      <w:r>
        <w:rPr>
          <w:color w:val="000000"/>
        </w:rPr>
        <w:t xml:space="preserve">4.8   </w:t>
      </w:r>
    </w:p>
    <w:p w:rsidR="002E5B18">
      <w:pPr>
        <w:spacing w:after="0"/>
        <w:rPr>
          <w:lang w:eastAsia="zh-CN"/>
        </w:rPr>
      </w:pPr>
      <w:r>
        <w:rPr>
          <w:color w:val="0000FF"/>
          <w:lang w:eastAsia="zh-CN"/>
        </w:rPr>
        <w:t>【考点】</w:t>
      </w:r>
      <w:r>
        <w:rPr>
          <w:color w:val="000000"/>
          <w:lang w:eastAsia="zh-CN"/>
        </w:rPr>
        <w:t>测量物体运动的平均速度</w:t>
      </w:r>
      <w:r>
        <w:rPr>
          <w:color w:val="000000"/>
          <w:lang w:eastAsia="zh-CN"/>
        </w:rPr>
        <w:t xml:space="preserve">    </w:t>
      </w:r>
    </w:p>
    <w:p w:rsidR="002E5B18">
      <w:pPr>
        <w:spacing w:after="0"/>
      </w:pPr>
      <w:r>
        <w:rPr>
          <w:color w:val="0000FF"/>
        </w:rPr>
        <w:t>【解析】</w:t>
      </w:r>
      <w:r>
        <w:rPr>
          <w:color w:val="000000"/>
        </w:rPr>
        <w:t>【解答】（</w:t>
      </w:r>
      <w:r>
        <w:rPr>
          <w:color w:val="000000"/>
        </w:rPr>
        <w:t>1</w:t>
      </w:r>
      <w:r>
        <w:rPr>
          <w:color w:val="000000"/>
        </w:rPr>
        <w:t>）根据图像，小球在相同时间的运动路程不同，说明小球在加速运动；</w:t>
      </w:r>
      <w:r>
        <w:br/>
      </w:r>
      <w:r>
        <w:rPr>
          <w:color w:val="000000"/>
        </w:rPr>
        <w:t xml:space="preserve"> </w:t>
      </w:r>
      <w:r>
        <w:rPr>
          <w:color w:val="000000"/>
        </w:rPr>
        <w:t>（</w:t>
      </w:r>
      <w:r>
        <w:rPr>
          <w:color w:val="000000"/>
        </w:rPr>
        <w:t>2</w:t>
      </w:r>
      <w:r>
        <w:rPr>
          <w:color w:val="000000"/>
        </w:rPr>
        <w:t>）</w:t>
      </w:r>
      <w:r>
        <w:rPr>
          <w:color w:val="000000"/>
        </w:rPr>
        <w:t>BC</w:t>
      </w:r>
      <w:r>
        <w:rPr>
          <w:color w:val="000000"/>
        </w:rPr>
        <w:t>间的速度为</w:t>
      </w:r>
      <m:oMath>
        <m:sSub>
          <m:sSubPr>
            <m:ctrlPr>
              <w:rPr>
                <w:rFonts w:ascii="Cambria Math" w:hAnsi="Cambria Math"/>
              </w:rPr>
            </m:ctrlPr>
          </m:sSubPr>
          <m:e>
            <m:r>
              <w:rPr>
                <w:rFonts w:ascii="Cambria Math" w:hint="eastAsia"/>
                <w:lang w:eastAsia="zh-CN"/>
              </w:rPr>
              <m:t>v</m:t>
            </m:r>
          </m:e>
          <m:sub>
            <m:r>
              <w:rPr>
                <w:rFonts w:ascii="Cambria Math" w:hint="eastAsia"/>
                <w:lang w:eastAsia="zh-CN"/>
              </w:rPr>
              <m:t>BC</m:t>
            </m:r>
          </m:sub>
        </m:sSub>
        <m:r>
          <w:rPr>
            <w:rFonts w:ascii="Cambria Math" w:hint="eastAsia"/>
            <w:lang w:eastAsia="zh-CN"/>
          </w:rPr>
          <m:t>=</m:t>
        </m:r>
        <m:f>
          <m:fPr>
            <m:ctrlPr>
              <w:rPr>
                <w:rFonts w:ascii="Cambria Math" w:hAnsi="Cambria Math"/>
              </w:rPr>
            </m:ctrlPr>
          </m:fPr>
          <m:num>
            <m:sSub>
              <m:sSubPr>
                <m:ctrlPr>
                  <w:rPr>
                    <w:rFonts w:ascii="Cambria Math" w:hAnsi="Cambria Math"/>
                  </w:rPr>
                </m:ctrlPr>
              </m:sSubPr>
              <m:e>
                <m:r>
                  <w:rPr>
                    <w:rFonts w:ascii="Cambria Math" w:hint="eastAsia"/>
                    <w:lang w:eastAsia="zh-CN"/>
                  </w:rPr>
                  <m:t>s</m:t>
                </m:r>
              </m:e>
              <m:sub>
                <m:r>
                  <w:rPr>
                    <w:rFonts w:ascii="Cambria Math" w:hint="eastAsia"/>
                    <w:lang w:eastAsia="zh-CN"/>
                  </w:rPr>
                  <m:t>BC</m:t>
                </m:r>
              </m:sub>
            </m:sSub>
          </m:num>
          <m:den>
            <m:sSub>
              <m:sSubPr>
                <m:ctrlPr>
                  <w:rPr>
                    <w:rFonts w:ascii="Cambria Math" w:hAnsi="Cambria Math"/>
                  </w:rPr>
                </m:ctrlPr>
              </m:sSubPr>
              <m:e>
                <m:r>
                  <w:rPr>
                    <w:rFonts w:ascii="Cambria Math" w:hint="eastAsia"/>
                    <w:lang w:eastAsia="zh-CN"/>
                  </w:rPr>
                  <m:t>t</m:t>
                </m:r>
              </m:e>
              <m:sub>
                <m:r>
                  <w:rPr>
                    <w:rFonts w:ascii="Cambria Math" w:hint="eastAsia"/>
                    <w:lang w:eastAsia="zh-CN"/>
                  </w:rPr>
                  <m:t>BC</m:t>
                </m:r>
              </m:sub>
            </m:sSub>
          </m:den>
        </m:f>
        <m:r>
          <w:rPr>
            <w:rFonts w:ascii="Cambria Math" w:hint="eastAsia"/>
            <w:lang w:eastAsia="zh-CN"/>
          </w:rPr>
          <m:t>=</m:t>
        </m:r>
        <m:f>
          <m:fPr>
            <m:ctrlPr>
              <w:rPr>
                <w:rFonts w:ascii="Cambria Math" w:hAnsi="Cambria Math"/>
              </w:rPr>
            </m:ctrlPr>
          </m:fPr>
          <m:num>
            <m:r>
              <w:rPr>
                <w:rFonts w:ascii="Cambria Math" w:hint="eastAsia"/>
                <w:lang w:eastAsia="zh-CN"/>
              </w:rPr>
              <m:t>0.9m</m:t>
            </m:r>
          </m:num>
          <m:den>
            <m:r>
              <w:rPr>
                <w:rFonts w:ascii="Cambria Math" w:hint="eastAsia"/>
                <w:lang w:eastAsia="zh-CN"/>
              </w:rPr>
              <m:t>0.5s</m:t>
            </m:r>
          </m:den>
        </m:f>
        <m:r>
          <w:rPr>
            <w:rFonts w:ascii="Cambria Math" w:hint="eastAsia"/>
            <w:lang w:eastAsia="zh-CN"/>
          </w:rPr>
          <m:t>=1.8</m:t>
        </m:r>
        <m:r>
          <w:rPr>
            <w:rFonts w:ascii="Cambria Math" w:hint="eastAsia"/>
            <w:lang w:eastAsia="zh-CN"/>
          </w:rPr>
          <m:t>m</m:t>
        </m:r>
        <m:r>
          <w:rPr>
            <w:rFonts w:ascii="Cambria Math" w:hint="eastAsia"/>
            <w:lang w:eastAsia="zh-CN"/>
          </w:rPr>
          <m:t>/</m:t>
        </m:r>
        <m:r>
          <w:rPr>
            <w:rFonts w:ascii="Cambria Math" w:hint="eastAsia"/>
            <w:lang w:eastAsia="zh-CN"/>
          </w:rPr>
          <m:t>s</m:t>
        </m:r>
      </m:oMath>
      <w:r>
        <w:rPr>
          <w:color w:val="000000"/>
        </w:rPr>
        <w:t>；</w:t>
      </w:r>
      <w:r>
        <w:rPr>
          <w:color w:val="000000"/>
        </w:rPr>
        <w:t>CD</w:t>
      </w:r>
      <w:r>
        <w:rPr>
          <w:color w:val="000000"/>
        </w:rPr>
        <w:t>段的路程为</w:t>
      </w:r>
      <w:r>
        <w:rPr>
          <w:color w:val="000000"/>
        </w:rPr>
        <w:t>s</w:t>
      </w:r>
      <w:r>
        <w:rPr>
          <w:color w:val="000000"/>
          <w:vertAlign w:val="subscript"/>
        </w:rPr>
        <w:t>CD</w:t>
      </w:r>
      <w:r>
        <w:rPr>
          <w:color w:val="000000"/>
        </w:rPr>
        <w:t>=v</w:t>
      </w:r>
      <w:r>
        <w:rPr>
          <w:color w:val="000000"/>
          <w:vertAlign w:val="subscript"/>
        </w:rPr>
        <w:t>CD</w:t>
      </w:r>
      <w:r>
        <w:rPr>
          <w:color w:val="000000"/>
        </w:rPr>
        <w:t>×t</w:t>
      </w:r>
      <w:r>
        <w:rPr>
          <w:color w:val="000000"/>
          <w:vertAlign w:val="subscript"/>
        </w:rPr>
        <w:t>CD</w:t>
      </w:r>
      <w:r>
        <w:rPr>
          <w:color w:val="000000"/>
        </w:rPr>
        <w:t>=3m/s×0.5s=1.5m</w:t>
      </w:r>
      <w:r>
        <w:rPr>
          <w:color w:val="000000"/>
        </w:rPr>
        <w:t>；由于小球在加速，所以</w:t>
      </w:r>
      <w:r>
        <w:rPr>
          <w:color w:val="000000"/>
        </w:rPr>
        <w:t>v</w:t>
      </w:r>
      <w:r>
        <w:rPr>
          <w:color w:val="000000"/>
          <w:vertAlign w:val="subscript"/>
        </w:rPr>
        <w:t>A</w:t>
      </w:r>
      <w:r>
        <w:rPr>
          <w:color w:val="000000"/>
          <w:vertAlign w:val="subscript"/>
        </w:rPr>
        <w:t>B</w:t>
      </w:r>
      <w:r>
        <w:rPr>
          <w:color w:val="000000"/>
        </w:rPr>
        <w:t>&lt;v</w:t>
      </w:r>
      <w:r>
        <w:rPr>
          <w:color w:val="000000"/>
          <w:vertAlign w:val="subscript"/>
        </w:rPr>
        <w:t>AD</w:t>
      </w:r>
      <w:r>
        <w:rPr>
          <w:color w:val="000000"/>
        </w:rPr>
        <w:t>；</w:t>
      </w:r>
      <w:r>
        <w:br/>
      </w:r>
      <w:r>
        <w:rPr>
          <w:color w:val="000000"/>
        </w:rPr>
        <w:t xml:space="preserve"> </w:t>
      </w:r>
      <w:r>
        <w:rPr>
          <w:color w:val="000000"/>
        </w:rPr>
        <w:t>（</w:t>
      </w:r>
      <w:r>
        <w:rPr>
          <w:color w:val="000000"/>
        </w:rPr>
        <w:t>3</w:t>
      </w:r>
      <w:r>
        <w:rPr>
          <w:color w:val="000000"/>
        </w:rPr>
        <w:t>）根据图乙，速度的增大和时间成正比，所以当时间为</w:t>
      </w:r>
      <w:r>
        <w:rPr>
          <w:color w:val="000000"/>
        </w:rPr>
        <w:t>2s</w:t>
      </w:r>
      <w:r>
        <w:rPr>
          <w:color w:val="000000"/>
        </w:rPr>
        <w:t>时，速度为</w:t>
      </w:r>
      <w:r>
        <w:rPr>
          <w:color w:val="000000"/>
        </w:rPr>
        <w:t>2.4m/s×2s=4.8m/s</w:t>
      </w:r>
      <w:r>
        <w:rPr>
          <w:color w:val="000000"/>
        </w:rPr>
        <w:t>。</w:t>
      </w:r>
      <w:r>
        <w:rPr>
          <w:color w:val="000000"/>
        </w:rPr>
        <w:t xml:space="preserve"> </w:t>
      </w:r>
    </w:p>
    <w:p w:rsidR="002E5B18">
      <w:pPr>
        <w:spacing w:after="0"/>
        <w:rPr>
          <w:lang w:eastAsia="zh-CN"/>
        </w:rPr>
      </w:pPr>
      <w:r>
        <w:rPr>
          <w:color w:val="000000"/>
          <w:lang w:eastAsia="zh-CN"/>
        </w:rPr>
        <w:t>【分析】（</w:t>
      </w:r>
      <w:r>
        <w:rPr>
          <w:color w:val="000000"/>
          <w:lang w:eastAsia="zh-CN"/>
        </w:rPr>
        <w:t>1</w:t>
      </w:r>
      <w:r>
        <w:rPr>
          <w:color w:val="000000"/>
          <w:lang w:eastAsia="zh-CN"/>
        </w:rPr>
        <w:t>）根据相同时间的路程不同可以比较速度的变化；</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）利用路程和时间的比值计算速度，利用速度和时间的乘积求路程；</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）根据速度的变化规律，分析速度的大小。</w:t>
      </w:r>
    </w:p>
    <w:p w:rsidR="002E5B18">
      <w:pPr>
        <w:spacing w:after="0"/>
        <w:rPr>
          <w:lang w:eastAsia="zh-CN"/>
        </w:rPr>
      </w:pPr>
      <w:r>
        <w:rPr>
          <w:color w:val="000000"/>
          <w:lang w:eastAsia="zh-CN"/>
        </w:rPr>
        <w:t>13.</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）需要</w:t>
      </w:r>
      <w:r>
        <w:rPr>
          <w:lang w:eastAsia="zh-CN"/>
        </w:rPr>
        <w:br/>
      </w:r>
      <w:r>
        <w:rPr>
          <w:color w:val="000000"/>
          <w:lang w:eastAsia="zh-CN"/>
        </w:rPr>
        <w:t>（</w:t>
      </w:r>
      <w:r>
        <w:rPr>
          <w:color w:val="000000"/>
          <w:lang w:eastAsia="zh-CN"/>
        </w:rPr>
        <w:t>2</w:t>
      </w:r>
      <w:r>
        <w:rPr>
          <w:color w:val="000000"/>
          <w:lang w:eastAsia="zh-CN"/>
        </w:rPr>
        <w:t>）变大</w:t>
      </w:r>
      <w:r>
        <w:rPr>
          <w:lang w:eastAsia="zh-CN"/>
        </w:rPr>
        <w:br/>
      </w:r>
      <w:r>
        <w:rPr>
          <w:color w:val="000000"/>
          <w:lang w:eastAsia="zh-CN"/>
        </w:rPr>
        <w:t>（</w:t>
      </w:r>
      <w:r>
        <w:rPr>
          <w:color w:val="000000"/>
          <w:lang w:eastAsia="zh-CN"/>
        </w:rPr>
        <w:t>3</w:t>
      </w:r>
      <w:r>
        <w:rPr>
          <w:color w:val="000000"/>
          <w:lang w:eastAsia="zh-CN"/>
        </w:rPr>
        <w:t>）解：如图所示：</w:t>
      </w:r>
      <w:r>
        <w:rPr>
          <w:color w:val="000000"/>
          <w:lang w:eastAsia="zh-CN"/>
        </w:rPr>
        <w:t xml:space="preserve">  </w:t>
      </w:r>
    </w:p>
    <w:p w:rsidR="002E5B18">
      <w:pPr>
        <w:spacing w:after="0"/>
      </w:pPr>
      <w:r>
        <w:rPr>
          <w:noProof/>
          <w:lang w:eastAsia="zh-CN"/>
        </w:rPr>
        <w:drawing>
          <wp:inline distT="0" distB="0" distL="0" distR="0">
            <wp:extent cx="1432370" cy="1079056"/>
            <wp:effectExtent l="19050" t="0" r="0" b="0"/>
            <wp:docPr id="33"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865077" name=""/>
                    <pic:cNvPicPr/>
                  </pic:nvPicPr>
                  <pic:blipFill>
                    <a:blip xmlns:r="http://schemas.openxmlformats.org/officeDocument/2006/relationships" r:embed="rId28"/>
                    <a:stretch>
                      <a:fillRect/>
                    </a:stretch>
                  </pic:blipFill>
                  <pic:spPr>
                    <a:xfrm>
                      <a:off x="0" y="0"/>
                      <a:ext cx="1432370" cy="1079056"/>
                    </a:xfrm>
                    <a:prstGeom prst="rect">
                      <a:avLst/>
                    </a:prstGeom>
                  </pic:spPr>
                </pic:pic>
              </a:graphicData>
            </a:graphic>
          </wp:inline>
        </w:drawing>
      </w:r>
    </w:p>
    <w:p w:rsidR="002E5B18">
      <w:pPr>
        <w:spacing w:after="0"/>
        <w:rPr>
          <w:lang w:eastAsia="zh-CN"/>
        </w:rPr>
      </w:pPr>
      <w:r>
        <w:rPr>
          <w:lang w:eastAsia="zh-CN"/>
        </w:rPr>
        <w:br/>
      </w:r>
      <w:r>
        <w:rPr>
          <w:color w:val="000000"/>
          <w:lang w:eastAsia="zh-CN"/>
        </w:rPr>
        <w:t>（</w:t>
      </w:r>
      <w:r>
        <w:rPr>
          <w:color w:val="000000"/>
          <w:lang w:eastAsia="zh-CN"/>
        </w:rPr>
        <w:t>4</w:t>
      </w:r>
      <w:r>
        <w:rPr>
          <w:color w:val="000000"/>
          <w:lang w:eastAsia="zh-CN"/>
        </w:rPr>
        <w:t>）</w:t>
      </w:r>
      <w:r>
        <w:rPr>
          <w:color w:val="000000"/>
          <w:lang w:eastAsia="zh-CN"/>
        </w:rPr>
        <w:t>98</w:t>
      </w:r>
      <w:r>
        <w:rPr>
          <w:color w:val="000000"/>
          <w:lang w:eastAsia="zh-CN"/>
        </w:rPr>
        <w:t>；不变</w:t>
      </w:r>
      <w:r>
        <w:rPr>
          <w:lang w:eastAsia="zh-CN"/>
        </w:rPr>
        <w:br/>
      </w:r>
      <w:r>
        <w:rPr>
          <w:color w:val="000000"/>
          <w:lang w:eastAsia="zh-CN"/>
        </w:rPr>
        <w:t>（</w:t>
      </w:r>
      <w:r>
        <w:rPr>
          <w:color w:val="000000"/>
          <w:lang w:eastAsia="zh-CN"/>
        </w:rPr>
        <w:t>5</w:t>
      </w:r>
      <w:r>
        <w:rPr>
          <w:color w:val="000000"/>
          <w:lang w:eastAsia="zh-CN"/>
        </w:rPr>
        <w:t>）减少水的质量</w:t>
      </w:r>
      <w:r>
        <w:rPr>
          <w:color w:val="000000"/>
          <w:lang w:eastAsia="zh-CN"/>
        </w:rPr>
        <w:t xml:space="preserve">   </w:t>
      </w:r>
    </w:p>
    <w:p w:rsidR="002E5B18">
      <w:pPr>
        <w:spacing w:after="0"/>
        <w:rPr>
          <w:lang w:eastAsia="zh-CN"/>
        </w:rPr>
      </w:pPr>
      <w:r>
        <w:rPr>
          <w:color w:val="0000FF"/>
          <w:lang w:eastAsia="zh-CN"/>
        </w:rPr>
        <w:t>【考点】</w:t>
      </w:r>
      <w:r>
        <w:rPr>
          <w:color w:val="000000"/>
          <w:lang w:eastAsia="zh-CN"/>
        </w:rPr>
        <w:t>探究水的沸腾实验</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）根据图像，调节铁圈</w:t>
      </w:r>
      <w:r>
        <w:rPr>
          <w:color w:val="000000"/>
          <w:lang w:eastAsia="zh-CN"/>
        </w:rPr>
        <w:t>2</w:t>
      </w:r>
      <w:r>
        <w:rPr>
          <w:color w:val="000000"/>
          <w:lang w:eastAsia="zh-CN"/>
        </w:rPr>
        <w:t>是为了酒精灯的合理使用，需要</w:t>
      </w:r>
      <w:r>
        <w:rPr>
          <w:color w:val="000000"/>
          <w:lang w:eastAsia="zh-CN"/>
        </w:rPr>
        <w:t>点燃酒精灯；</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）水在沸腾时，水滴气泡上升时变大；</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）根据实验记录数据，在坐标图像中画出对应的时间</w:t>
      </w:r>
      <w:r>
        <w:rPr>
          <w:color w:val="000000"/>
          <w:lang w:eastAsia="zh-CN"/>
        </w:rPr>
        <w:t>-</w:t>
      </w:r>
      <w:r>
        <w:rPr>
          <w:color w:val="000000"/>
          <w:lang w:eastAsia="zh-CN"/>
        </w:rPr>
        <w:t>温度图像，如图</w:t>
      </w:r>
      <w:r>
        <w:rPr>
          <w:color w:val="000000"/>
          <w:lang w:eastAsia="zh-CN"/>
        </w:rPr>
        <w:t xml:space="preserve"> </w:t>
      </w:r>
      <w:r>
        <w:rPr>
          <w:noProof/>
          <w:lang w:eastAsia="zh-CN"/>
        </w:rPr>
        <w:drawing>
          <wp:inline distT="0" distB="0" distL="0" distR="0">
            <wp:extent cx="1432370" cy="1079056"/>
            <wp:effectExtent l="19050" t="0" r="0" b="0"/>
            <wp:docPr id="34"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32220" name=""/>
                    <pic:cNvPicPr/>
                  </pic:nvPicPr>
                  <pic:blipFill>
                    <a:blip xmlns:r="http://schemas.openxmlformats.org/officeDocument/2006/relationships" r:embed="rId28"/>
                    <a:stretch>
                      <a:fillRect/>
                    </a:stretch>
                  </pic:blipFill>
                  <pic:spPr>
                    <a:xfrm>
                      <a:off x="0" y="0"/>
                      <a:ext cx="1432370" cy="1079056"/>
                    </a:xfrm>
                    <a:prstGeom prst="rect">
                      <a:avLst/>
                    </a:prstGeom>
                  </pic:spPr>
                </pic:pic>
              </a:graphicData>
            </a:graphic>
          </wp:inline>
        </w:drawing>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）根据实验现象，水的沸点为</w:t>
      </w:r>
      <w:r>
        <w:rPr>
          <w:color w:val="000000"/>
          <w:lang w:eastAsia="zh-CN"/>
        </w:rPr>
        <w:t>98℃</w:t>
      </w:r>
      <w:r>
        <w:rPr>
          <w:color w:val="000000"/>
          <w:lang w:eastAsia="zh-CN"/>
        </w:rPr>
        <w:t>，且在沸腾时温度保持不变；</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）若要缩短加热时间，可以减少水的质量。</w:t>
      </w:r>
      <w:r>
        <w:rPr>
          <w:color w:val="000000"/>
          <w:lang w:eastAsia="zh-CN"/>
        </w:rPr>
        <w:t xml:space="preserve"> </w:t>
      </w:r>
    </w:p>
    <w:p w:rsidR="002E5B18">
      <w:pPr>
        <w:spacing w:after="0"/>
        <w:rPr>
          <w:lang w:eastAsia="zh-CN"/>
        </w:rPr>
      </w:pPr>
      <w:r>
        <w:rPr>
          <w:color w:val="000000"/>
          <w:lang w:eastAsia="zh-CN"/>
        </w:rPr>
        <w:t>【分析】（</w:t>
      </w:r>
      <w:r>
        <w:rPr>
          <w:color w:val="000000"/>
          <w:lang w:eastAsia="zh-CN"/>
        </w:rPr>
        <w:t>1</w:t>
      </w:r>
      <w:r>
        <w:rPr>
          <w:color w:val="000000"/>
          <w:lang w:eastAsia="zh-CN"/>
        </w:rPr>
        <w:t>）酒精灯使用时，要利用外焰加热；</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）水在沸腾时，气泡上升变大；</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）根据实验中温度</w:t>
      </w:r>
      <w:r>
        <w:rPr>
          <w:color w:val="000000"/>
          <w:lang w:eastAsia="zh-CN"/>
        </w:rPr>
        <w:t>-</w:t>
      </w:r>
      <w:r>
        <w:rPr>
          <w:color w:val="000000"/>
          <w:lang w:eastAsia="zh-CN"/>
        </w:rPr>
        <w:t>时间的对应数据在坐标中画出图像；</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）水沸腾时的温度是沸点，沸腾时，温度保持不变；</w:t>
      </w:r>
      <w:r>
        <w:rPr>
          <w:lang w:eastAsia="zh-CN"/>
        </w:rPr>
        <w:br/>
      </w:r>
      <w:r>
        <w:rPr>
          <w:color w:val="000000"/>
          <w:lang w:eastAsia="zh-CN"/>
        </w:rPr>
        <w:t xml:space="preserve"> </w:t>
      </w:r>
      <w:r>
        <w:rPr>
          <w:color w:val="000000"/>
          <w:lang w:eastAsia="zh-CN"/>
        </w:rPr>
        <w:t>（</w:t>
      </w:r>
      <w:r>
        <w:rPr>
          <w:color w:val="000000"/>
          <w:lang w:eastAsia="zh-CN"/>
        </w:rPr>
        <w:t>5</w:t>
      </w:r>
      <w:r>
        <w:rPr>
          <w:color w:val="000000"/>
          <w:lang w:eastAsia="zh-CN"/>
        </w:rPr>
        <w:t>）若减少水的质量，可以缩短加热时间。</w:t>
      </w:r>
    </w:p>
    <w:p w:rsidR="002E5B18">
      <w:pPr>
        <w:spacing w:after="0"/>
        <w:rPr>
          <w:lang w:eastAsia="zh-CN"/>
        </w:rPr>
      </w:pPr>
      <w:r>
        <w:rPr>
          <w:color w:val="000000"/>
          <w:lang w:eastAsia="zh-CN"/>
        </w:rPr>
        <w:t>14.</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）快慢；慢；低；快慢</w:t>
      </w:r>
      <w:r>
        <w:rPr>
          <w:color w:val="000000"/>
          <w:lang w:eastAsia="zh-CN"/>
        </w:rPr>
        <w:t>(</w:t>
      </w:r>
      <w:r>
        <w:rPr>
          <w:color w:val="000000"/>
          <w:lang w:eastAsia="zh-CN"/>
        </w:rPr>
        <w:t>或频率</w:t>
      </w:r>
      <w:r>
        <w:rPr>
          <w:color w:val="000000"/>
          <w:lang w:eastAsia="zh-CN"/>
        </w:rPr>
        <w:t>)</w:t>
      </w:r>
      <w:r>
        <w:rPr>
          <w:lang w:eastAsia="zh-CN"/>
        </w:rPr>
        <w:br/>
      </w:r>
      <w:r>
        <w:rPr>
          <w:color w:val="000000"/>
          <w:lang w:eastAsia="zh-CN"/>
        </w:rPr>
        <w:t>（</w:t>
      </w:r>
      <w:r>
        <w:rPr>
          <w:color w:val="000000"/>
          <w:lang w:eastAsia="zh-CN"/>
        </w:rPr>
        <w:t>2</w:t>
      </w:r>
      <w:r>
        <w:rPr>
          <w:color w:val="000000"/>
          <w:lang w:eastAsia="zh-CN"/>
        </w:rPr>
        <w:t>）幅度</w:t>
      </w:r>
      <w:r>
        <w:rPr>
          <w:lang w:eastAsia="zh-CN"/>
        </w:rPr>
        <w:br/>
      </w:r>
      <w:r>
        <w:rPr>
          <w:color w:val="000000"/>
          <w:lang w:eastAsia="zh-CN"/>
        </w:rPr>
        <w:t>（</w:t>
      </w:r>
      <w:r>
        <w:rPr>
          <w:color w:val="000000"/>
          <w:lang w:eastAsia="zh-CN"/>
        </w:rPr>
        <w:t>3</w:t>
      </w:r>
      <w:r>
        <w:rPr>
          <w:color w:val="000000"/>
          <w:lang w:eastAsia="zh-CN"/>
        </w:rPr>
        <w:t>）钢尺振动的频率低于人耳听觉频率范围</w:t>
      </w:r>
      <w:r>
        <w:rPr>
          <w:lang w:eastAsia="zh-CN"/>
        </w:rPr>
        <w:br/>
      </w:r>
      <w:r>
        <w:rPr>
          <w:color w:val="000000"/>
          <w:lang w:eastAsia="zh-CN"/>
        </w:rPr>
        <w:t>（</w:t>
      </w:r>
      <w:r>
        <w:rPr>
          <w:color w:val="000000"/>
          <w:lang w:eastAsia="zh-CN"/>
        </w:rPr>
        <w:t>4</w:t>
      </w:r>
      <w:r>
        <w:rPr>
          <w:color w:val="000000"/>
          <w:lang w:eastAsia="zh-CN"/>
        </w:rPr>
        <w:t>）控制变量法</w:t>
      </w:r>
      <w:r>
        <w:rPr>
          <w:color w:val="000000"/>
          <w:lang w:eastAsia="zh-CN"/>
        </w:rPr>
        <w:t xml:space="preserve">   </w:t>
      </w:r>
    </w:p>
    <w:p w:rsidR="002E5B18">
      <w:pPr>
        <w:spacing w:after="0"/>
        <w:rPr>
          <w:lang w:eastAsia="zh-CN"/>
        </w:rPr>
      </w:pPr>
      <w:r>
        <w:rPr>
          <w:color w:val="0000FF"/>
          <w:lang w:eastAsia="zh-CN"/>
        </w:rPr>
        <w:t>【考点】</w:t>
      </w:r>
      <w:r>
        <w:rPr>
          <w:color w:val="000000"/>
          <w:lang w:eastAsia="zh-CN"/>
        </w:rPr>
        <w:t>音调及音调与频率的关系，响度及响度与振幅的关系</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）探究声音的音调时，使钢尺伸出桌面长度不同，拨动后观察振动的快慢，钢尺伸出的长度越长，振动越慢，音调越低，音调的高低和振动的频率有关；</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）探究声音的响度时，用不同的力度拨动钢尺，观察振动的幅度；</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）的那个钢尺伸出长度较大时，看到钢尺振动，但听不到声音，是因为频率低于人耳的听声范围了；</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）探究音</w:t>
      </w:r>
      <w:r>
        <w:rPr>
          <w:color w:val="000000"/>
          <w:lang w:eastAsia="zh-CN"/>
        </w:rPr>
        <w:t>调的影响因素时，拨动钢尺的力度相同，探究声音响度时，保持伸出的长度相同，是控制变量法。</w:t>
      </w:r>
      <w:r>
        <w:rPr>
          <w:color w:val="000000"/>
          <w:lang w:eastAsia="zh-CN"/>
        </w:rPr>
        <w:t xml:space="preserve"> </w:t>
      </w:r>
    </w:p>
    <w:p w:rsidR="002E5B18">
      <w:pPr>
        <w:spacing w:after="0"/>
        <w:rPr>
          <w:lang w:eastAsia="zh-CN"/>
        </w:rPr>
      </w:pPr>
      <w:r>
        <w:rPr>
          <w:color w:val="000000"/>
          <w:lang w:eastAsia="zh-CN"/>
        </w:rPr>
        <w:t>【分析】（</w:t>
      </w:r>
      <w:r>
        <w:rPr>
          <w:color w:val="000000"/>
          <w:lang w:eastAsia="zh-CN"/>
        </w:rPr>
        <w:t>1</w:t>
      </w:r>
      <w:r>
        <w:rPr>
          <w:color w:val="000000"/>
          <w:lang w:eastAsia="zh-CN"/>
        </w:rPr>
        <w:t>）声音的音调和振动的快慢有关，实验时要观察振动的频率；</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）实验探究声音的响度时，要注意观察振动幅度的不同；</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）人耳的听声范围是</w:t>
      </w:r>
      <w:r>
        <w:rPr>
          <w:color w:val="000000"/>
          <w:lang w:eastAsia="zh-CN"/>
        </w:rPr>
        <w:t>20Hz-20000Hz</w:t>
      </w:r>
      <w:r>
        <w:rPr>
          <w:color w:val="000000"/>
          <w:lang w:eastAsia="zh-CN"/>
        </w:rPr>
        <w:t>，此范围之外的声音人听不到；</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）改变研究的量，保持其他因素不变是控制变量法。</w:t>
      </w:r>
    </w:p>
    <w:p w:rsidR="002E5B18">
      <w:pPr>
        <w:spacing w:after="0"/>
        <w:rPr>
          <w:lang w:eastAsia="zh-CN"/>
        </w:rPr>
      </w:pPr>
      <w:r>
        <w:rPr>
          <w:color w:val="000000"/>
          <w:lang w:eastAsia="zh-CN"/>
        </w:rPr>
        <w:t>15.</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）温度计、热水</w:t>
      </w:r>
      <w:r>
        <w:rPr>
          <w:lang w:eastAsia="zh-CN"/>
        </w:rPr>
        <w:br/>
      </w:r>
      <w:r>
        <w:rPr>
          <w:color w:val="000000"/>
          <w:lang w:eastAsia="zh-CN"/>
        </w:rPr>
        <w:t>（</w:t>
      </w:r>
      <w:r>
        <w:rPr>
          <w:color w:val="000000"/>
          <w:lang w:eastAsia="zh-CN"/>
        </w:rPr>
        <w:t>2</w:t>
      </w:r>
      <w:r>
        <w:rPr>
          <w:color w:val="000000"/>
          <w:lang w:eastAsia="zh-CN"/>
        </w:rPr>
        <w:t>）</w:t>
      </w:r>
      <w:r>
        <w:rPr>
          <w:color w:val="000000"/>
          <w:lang w:eastAsia="zh-CN"/>
        </w:rPr>
        <w:t>①</w:t>
      </w:r>
      <w:r>
        <w:rPr>
          <w:color w:val="000000"/>
          <w:lang w:eastAsia="zh-CN"/>
        </w:rPr>
        <w:t>同时向两个保温杯中加满初温相同的水，盖上杯盖，放在同一个室内；</w:t>
      </w:r>
      <w:r>
        <w:rPr>
          <w:color w:val="000000"/>
          <w:lang w:eastAsia="zh-CN"/>
        </w:rPr>
        <w:t>②</w:t>
      </w:r>
      <w:r>
        <w:rPr>
          <w:color w:val="000000"/>
          <w:lang w:eastAsia="zh-CN"/>
        </w:rPr>
        <w:t>经过一段时间后，同时测出不锈钢保温杯和玻璃保温杯中水的末</w:t>
      </w:r>
      <w:r>
        <w:rPr>
          <w:color w:val="000000"/>
          <w:lang w:eastAsia="zh-CN"/>
        </w:rPr>
        <w:t>温为</w:t>
      </w:r>
      <w:r>
        <w:rPr>
          <w:color w:val="000000"/>
          <w:lang w:eastAsia="zh-CN"/>
        </w:rPr>
        <w:t>t</w:t>
      </w:r>
      <w:r>
        <w:rPr>
          <w:color w:val="000000"/>
          <w:vertAlign w:val="subscript"/>
          <w:lang w:eastAsia="zh-CN"/>
        </w:rPr>
        <w:t>1</w:t>
      </w:r>
      <w:r>
        <w:rPr>
          <w:color w:val="000000"/>
          <w:lang w:eastAsia="zh-CN"/>
        </w:rPr>
        <w:t>和</w:t>
      </w:r>
      <w:r>
        <w:rPr>
          <w:color w:val="000000"/>
          <w:lang w:eastAsia="zh-CN"/>
        </w:rPr>
        <w:t>t</w:t>
      </w:r>
      <w:r>
        <w:rPr>
          <w:color w:val="000000"/>
          <w:vertAlign w:val="subscript"/>
          <w:lang w:eastAsia="zh-CN"/>
        </w:rPr>
        <w:t>2</w:t>
      </w:r>
      <w:r>
        <w:rPr>
          <w:color w:val="000000"/>
          <w:lang w:eastAsia="zh-CN"/>
        </w:rPr>
        <w:t>；</w:t>
      </w:r>
      <w:r>
        <w:rPr>
          <w:color w:val="000000"/>
          <w:lang w:eastAsia="zh-CN"/>
        </w:rPr>
        <w:t>③</w:t>
      </w:r>
      <w:r>
        <w:rPr>
          <w:color w:val="000000"/>
          <w:lang w:eastAsia="zh-CN"/>
        </w:rPr>
        <w:t>比较两个保温杯中水的末温</w:t>
      </w:r>
      <w:r>
        <w:rPr>
          <w:color w:val="000000"/>
          <w:lang w:eastAsia="zh-CN"/>
        </w:rPr>
        <w:t>t</w:t>
      </w:r>
      <w:r>
        <w:rPr>
          <w:color w:val="000000"/>
          <w:vertAlign w:val="subscript"/>
          <w:lang w:eastAsia="zh-CN"/>
        </w:rPr>
        <w:t>1</w:t>
      </w:r>
      <w:r>
        <w:rPr>
          <w:color w:val="000000"/>
          <w:lang w:eastAsia="zh-CN"/>
        </w:rPr>
        <w:t>和</w:t>
      </w:r>
      <w:r>
        <w:rPr>
          <w:color w:val="000000"/>
          <w:lang w:eastAsia="zh-CN"/>
        </w:rPr>
        <w:t>t</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得出结论</w:t>
      </w:r>
      <w:r>
        <w:rPr>
          <w:lang w:eastAsia="zh-CN"/>
        </w:rPr>
        <w:br/>
      </w:r>
      <w:r>
        <w:rPr>
          <w:color w:val="000000"/>
          <w:lang w:eastAsia="zh-CN"/>
        </w:rPr>
        <w:t>（</w:t>
      </w:r>
      <w:r>
        <w:rPr>
          <w:color w:val="000000"/>
          <w:lang w:eastAsia="zh-CN"/>
        </w:rPr>
        <w:t>3</w:t>
      </w:r>
      <w:r>
        <w:rPr>
          <w:color w:val="000000"/>
          <w:lang w:eastAsia="zh-CN"/>
        </w:rPr>
        <w:t>）若</w:t>
      </w:r>
      <w:r>
        <w:rPr>
          <w:color w:val="000000"/>
          <w:lang w:eastAsia="zh-CN"/>
        </w:rPr>
        <w:t>t</w:t>
      </w:r>
      <w:r>
        <w:rPr>
          <w:color w:val="000000"/>
          <w:vertAlign w:val="subscript"/>
          <w:lang w:eastAsia="zh-CN"/>
        </w:rPr>
        <w:t>1</w:t>
      </w:r>
      <w:r>
        <w:rPr>
          <w:color w:val="000000"/>
          <w:lang w:eastAsia="zh-CN"/>
        </w:rPr>
        <w:t>大于</w:t>
      </w:r>
      <w:r>
        <w:rPr>
          <w:color w:val="000000"/>
          <w:lang w:eastAsia="zh-CN"/>
        </w:rPr>
        <w:t>t</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则不锈钢杯的保温性能好；若</w:t>
      </w:r>
      <w:r>
        <w:rPr>
          <w:color w:val="000000"/>
          <w:lang w:eastAsia="zh-CN"/>
        </w:rPr>
        <w:t>t</w:t>
      </w:r>
      <w:r>
        <w:rPr>
          <w:color w:val="000000"/>
          <w:vertAlign w:val="subscript"/>
          <w:lang w:eastAsia="zh-CN"/>
        </w:rPr>
        <w:t>1</w:t>
      </w:r>
      <w:r>
        <w:rPr>
          <w:color w:val="000000"/>
          <w:lang w:eastAsia="zh-CN"/>
        </w:rPr>
        <w:t>小于</w:t>
      </w:r>
      <w:r>
        <w:rPr>
          <w:color w:val="000000"/>
          <w:lang w:eastAsia="zh-CN"/>
        </w:rPr>
        <w:t>t</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则玻璃杯的保温性能好；若</w:t>
      </w:r>
      <w:r>
        <w:rPr>
          <w:color w:val="000000"/>
          <w:lang w:eastAsia="zh-CN"/>
        </w:rPr>
        <w:t>t</w:t>
      </w:r>
      <w:r>
        <w:rPr>
          <w:color w:val="000000"/>
          <w:vertAlign w:val="subscript"/>
          <w:lang w:eastAsia="zh-CN"/>
        </w:rPr>
        <w:t>1</w:t>
      </w:r>
      <w:r>
        <w:rPr>
          <w:color w:val="000000"/>
          <w:lang w:eastAsia="zh-CN"/>
        </w:rPr>
        <w:t>等于</w:t>
      </w:r>
      <w:r>
        <w:rPr>
          <w:color w:val="000000"/>
          <w:lang w:eastAsia="zh-CN"/>
        </w:rPr>
        <w:t>t</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r>
        <w:rPr>
          <w:color w:val="000000"/>
          <w:lang w:eastAsia="zh-CN"/>
        </w:rPr>
        <w:t>则两种保温杯的保温性能一样</w:t>
      </w:r>
      <w:r>
        <w:rPr>
          <w:color w:val="000000"/>
          <w:lang w:eastAsia="zh-CN"/>
        </w:rPr>
        <w:t xml:space="preserve">   </w:t>
      </w:r>
    </w:p>
    <w:p w:rsidR="002E5B18">
      <w:pPr>
        <w:spacing w:after="0"/>
        <w:rPr>
          <w:lang w:eastAsia="zh-CN"/>
        </w:rPr>
      </w:pPr>
      <w:r>
        <w:rPr>
          <w:color w:val="0000FF"/>
          <w:lang w:eastAsia="zh-CN"/>
        </w:rPr>
        <w:t>【考点】</w:t>
      </w:r>
      <w:r>
        <w:rPr>
          <w:color w:val="000000"/>
          <w:lang w:eastAsia="zh-CN"/>
        </w:rPr>
        <w:t>热传递的概念与方式</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）在探究保温杯的性能时，需要选择热水、温度计进行实验；</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rFonts w:ascii="Arial"/>
          <w:color w:val="333333"/>
          <w:highlight w:val="white"/>
          <w:lang w:eastAsia="zh-CN"/>
        </w:rPr>
        <w:t>1</w:t>
      </w:r>
      <w:r>
        <w:rPr>
          <w:rFonts w:ascii="Arial"/>
          <w:color w:val="333333"/>
          <w:highlight w:val="white"/>
          <w:lang w:eastAsia="zh-CN"/>
        </w:rPr>
        <w:t>、</w:t>
      </w:r>
      <w:r>
        <w:rPr>
          <w:rFonts w:ascii="Arial"/>
          <w:color w:val="333333"/>
          <w:highlight w:val="white"/>
          <w:lang w:eastAsia="zh-CN"/>
        </w:rPr>
        <w:t>①</w:t>
      </w:r>
      <w:r>
        <w:rPr>
          <w:rFonts w:ascii="Arial"/>
          <w:color w:val="333333"/>
          <w:highlight w:val="white"/>
          <w:lang w:eastAsia="zh-CN"/>
        </w:rPr>
        <w:t>同时向两个保温杯中加满初温相同的水，盖上杯盖，放在同一个室内；</w:t>
      </w:r>
      <w:r>
        <w:rPr>
          <w:rFonts w:ascii="Arial"/>
          <w:color w:val="333333"/>
          <w:highlight w:val="white"/>
          <w:lang w:eastAsia="zh-CN"/>
        </w:rPr>
        <w:t>②</w:t>
      </w:r>
      <w:r>
        <w:rPr>
          <w:rFonts w:ascii="Arial"/>
          <w:color w:val="333333"/>
          <w:highlight w:val="white"/>
          <w:lang w:eastAsia="zh-CN"/>
        </w:rPr>
        <w:t>经过一段时间后，同时测出不锈钢保温杯和玻璃保温杯中水的末温为</w:t>
      </w:r>
      <w:r>
        <w:rPr>
          <w:rFonts w:ascii="Arial"/>
          <w:color w:val="333333"/>
          <w:highlight w:val="white"/>
          <w:lang w:eastAsia="zh-CN"/>
        </w:rPr>
        <w:t>t</w:t>
      </w:r>
      <w:r>
        <w:rPr>
          <w:rFonts w:ascii="Arial"/>
          <w:color w:val="333333"/>
          <w:highlight w:val="white"/>
          <w:vertAlign w:val="subscript"/>
          <w:lang w:eastAsia="zh-CN"/>
        </w:rPr>
        <w:t>1</w:t>
      </w:r>
      <w:r>
        <w:rPr>
          <w:rFonts w:ascii="Arial"/>
          <w:color w:val="333333"/>
          <w:highlight w:val="white"/>
          <w:lang w:eastAsia="zh-CN"/>
        </w:rPr>
        <w:t>和</w:t>
      </w:r>
      <w:r>
        <w:rPr>
          <w:rFonts w:ascii="Arial"/>
          <w:color w:val="333333"/>
          <w:highlight w:val="white"/>
          <w:lang w:eastAsia="zh-CN"/>
        </w:rPr>
        <w:t>t</w:t>
      </w:r>
      <w:r>
        <w:rPr>
          <w:rFonts w:ascii="Arial"/>
          <w:color w:val="333333"/>
          <w:highlight w:val="white"/>
          <w:vertAlign w:val="subscript"/>
          <w:lang w:eastAsia="zh-CN"/>
        </w:rPr>
        <w:t>2</w:t>
      </w:r>
      <w:r>
        <w:rPr>
          <w:rFonts w:ascii="Arial"/>
          <w:color w:val="333333"/>
          <w:highlight w:val="white"/>
          <w:lang w:eastAsia="zh-CN"/>
        </w:rPr>
        <w:t>；</w:t>
      </w:r>
      <w:r>
        <w:rPr>
          <w:rFonts w:ascii="Arial"/>
          <w:color w:val="333333"/>
          <w:highlight w:val="white"/>
          <w:lang w:eastAsia="zh-CN"/>
        </w:rPr>
        <w:t>③</w:t>
      </w:r>
      <w:r>
        <w:rPr>
          <w:rFonts w:ascii="Arial"/>
          <w:color w:val="333333"/>
          <w:highlight w:val="white"/>
          <w:lang w:eastAsia="zh-CN"/>
        </w:rPr>
        <w:t>比较两个保温杯中水的末温</w:t>
      </w:r>
      <w:r>
        <w:rPr>
          <w:rFonts w:ascii="Arial"/>
          <w:color w:val="333333"/>
          <w:highlight w:val="white"/>
          <w:lang w:eastAsia="zh-CN"/>
        </w:rPr>
        <w:t>t</w:t>
      </w:r>
      <w:r>
        <w:rPr>
          <w:rFonts w:ascii="Arial"/>
          <w:color w:val="333333"/>
          <w:highlight w:val="white"/>
          <w:vertAlign w:val="subscript"/>
          <w:lang w:eastAsia="zh-CN"/>
        </w:rPr>
        <w:t>1</w:t>
      </w:r>
      <w:r>
        <w:rPr>
          <w:rFonts w:ascii="Arial"/>
          <w:color w:val="333333"/>
          <w:highlight w:val="white"/>
          <w:lang w:eastAsia="zh-CN"/>
        </w:rPr>
        <w:t>和</w:t>
      </w:r>
      <w:r>
        <w:rPr>
          <w:rFonts w:ascii="Arial"/>
          <w:color w:val="333333"/>
          <w:highlight w:val="white"/>
          <w:lang w:eastAsia="zh-CN"/>
        </w:rPr>
        <w:t>t</w:t>
      </w:r>
      <w:r>
        <w:rPr>
          <w:rFonts w:ascii="Arial"/>
          <w:color w:val="333333"/>
          <w:highlight w:val="white"/>
          <w:vertAlign w:val="subscript"/>
          <w:lang w:eastAsia="zh-CN"/>
        </w:rPr>
        <w:t>2</w:t>
      </w:r>
      <w:r>
        <w:rPr>
          <w:rFonts w:ascii="Arial"/>
          <w:color w:val="333333"/>
          <w:highlight w:val="white"/>
          <w:lang w:eastAsia="zh-CN"/>
        </w:rPr>
        <w:t>，</w:t>
      </w:r>
      <w:r>
        <w:rPr>
          <w:rFonts w:ascii="Arial"/>
          <w:color w:val="333333"/>
          <w:highlight w:val="white"/>
          <w:lang w:eastAsia="zh-CN"/>
        </w:rPr>
        <w:t xml:space="preserve"> </w:t>
      </w:r>
      <w:r>
        <w:rPr>
          <w:rFonts w:ascii="Arial"/>
          <w:color w:val="333333"/>
          <w:highlight w:val="white"/>
          <w:lang w:eastAsia="zh-CN"/>
        </w:rPr>
        <w:t>得出结论</w:t>
      </w:r>
      <w:r>
        <w:rPr>
          <w:color w:val="000000"/>
          <w:lang w:eastAsia="zh-CN"/>
        </w:rPr>
        <w:t> </w:t>
      </w:r>
      <w:r>
        <w:rPr>
          <w:color w:val="000000"/>
          <w:lang w:eastAsia="zh-CN"/>
        </w:rPr>
        <w:t>。</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rFonts w:ascii="Arial"/>
          <w:color w:val="333333"/>
          <w:highlight w:val="white"/>
          <w:lang w:eastAsia="zh-CN"/>
        </w:rPr>
        <w:t>1</w:t>
      </w:r>
      <w:r>
        <w:rPr>
          <w:rFonts w:ascii="Arial"/>
          <w:color w:val="333333"/>
          <w:highlight w:val="white"/>
          <w:lang w:eastAsia="zh-CN"/>
        </w:rPr>
        <w:t>、若</w:t>
      </w:r>
      <w:r>
        <w:rPr>
          <w:rFonts w:ascii="Arial"/>
          <w:color w:val="333333"/>
          <w:highlight w:val="white"/>
          <w:lang w:eastAsia="zh-CN"/>
        </w:rPr>
        <w:t>t</w:t>
      </w:r>
      <w:r>
        <w:rPr>
          <w:rFonts w:ascii="Arial"/>
          <w:color w:val="333333"/>
          <w:highlight w:val="white"/>
          <w:vertAlign w:val="subscript"/>
          <w:lang w:eastAsia="zh-CN"/>
        </w:rPr>
        <w:t>1</w:t>
      </w:r>
      <w:r>
        <w:rPr>
          <w:rFonts w:ascii="Arial"/>
          <w:color w:val="333333"/>
          <w:highlight w:val="white"/>
          <w:lang w:eastAsia="zh-CN"/>
        </w:rPr>
        <w:t>大于</w:t>
      </w:r>
      <w:r>
        <w:rPr>
          <w:rFonts w:ascii="Arial"/>
          <w:color w:val="333333"/>
          <w:highlight w:val="white"/>
          <w:lang w:eastAsia="zh-CN"/>
        </w:rPr>
        <w:t>t</w:t>
      </w:r>
      <w:r>
        <w:rPr>
          <w:rFonts w:ascii="Arial"/>
          <w:color w:val="333333"/>
          <w:highlight w:val="white"/>
          <w:vertAlign w:val="subscript"/>
          <w:lang w:eastAsia="zh-CN"/>
        </w:rPr>
        <w:t>2</w:t>
      </w:r>
      <w:r>
        <w:rPr>
          <w:rFonts w:ascii="Arial"/>
          <w:color w:val="333333"/>
          <w:highlight w:val="white"/>
          <w:lang w:eastAsia="zh-CN"/>
        </w:rPr>
        <w:t>，</w:t>
      </w:r>
      <w:r>
        <w:rPr>
          <w:rFonts w:ascii="Arial"/>
          <w:color w:val="333333"/>
          <w:highlight w:val="white"/>
          <w:lang w:eastAsia="zh-CN"/>
        </w:rPr>
        <w:t xml:space="preserve"> </w:t>
      </w:r>
      <w:r>
        <w:rPr>
          <w:rFonts w:ascii="Arial"/>
          <w:color w:val="333333"/>
          <w:highlight w:val="white"/>
          <w:lang w:eastAsia="zh-CN"/>
        </w:rPr>
        <w:t>则不锈钢杯的保温性能好；若</w:t>
      </w:r>
      <w:r>
        <w:rPr>
          <w:rFonts w:ascii="Arial"/>
          <w:color w:val="333333"/>
          <w:highlight w:val="white"/>
          <w:lang w:eastAsia="zh-CN"/>
        </w:rPr>
        <w:t>t</w:t>
      </w:r>
      <w:r>
        <w:rPr>
          <w:rFonts w:ascii="Arial"/>
          <w:color w:val="333333"/>
          <w:highlight w:val="white"/>
          <w:vertAlign w:val="subscript"/>
          <w:lang w:eastAsia="zh-CN"/>
        </w:rPr>
        <w:t>1</w:t>
      </w:r>
      <w:r>
        <w:rPr>
          <w:rFonts w:ascii="Arial"/>
          <w:color w:val="333333"/>
          <w:highlight w:val="white"/>
          <w:lang w:eastAsia="zh-CN"/>
        </w:rPr>
        <w:t>小于</w:t>
      </w:r>
      <w:r>
        <w:rPr>
          <w:rFonts w:ascii="Arial"/>
          <w:color w:val="333333"/>
          <w:highlight w:val="white"/>
          <w:lang w:eastAsia="zh-CN"/>
        </w:rPr>
        <w:t>t</w:t>
      </w:r>
      <w:r>
        <w:rPr>
          <w:rFonts w:ascii="Arial"/>
          <w:color w:val="333333"/>
          <w:highlight w:val="white"/>
          <w:vertAlign w:val="subscript"/>
          <w:lang w:eastAsia="zh-CN"/>
        </w:rPr>
        <w:t>2</w:t>
      </w:r>
      <w:r>
        <w:rPr>
          <w:rFonts w:ascii="Arial"/>
          <w:color w:val="333333"/>
          <w:highlight w:val="white"/>
          <w:lang w:eastAsia="zh-CN"/>
        </w:rPr>
        <w:t>，</w:t>
      </w:r>
      <w:r>
        <w:rPr>
          <w:rFonts w:ascii="Arial"/>
          <w:color w:val="333333"/>
          <w:highlight w:val="white"/>
          <w:lang w:eastAsia="zh-CN"/>
        </w:rPr>
        <w:t xml:space="preserve"> </w:t>
      </w:r>
      <w:r>
        <w:rPr>
          <w:rFonts w:ascii="Arial"/>
          <w:color w:val="333333"/>
          <w:highlight w:val="white"/>
          <w:lang w:eastAsia="zh-CN"/>
        </w:rPr>
        <w:t>则玻璃杯的保温性能好；若</w:t>
      </w:r>
      <w:r>
        <w:rPr>
          <w:rFonts w:ascii="Arial"/>
          <w:color w:val="333333"/>
          <w:highlight w:val="white"/>
          <w:lang w:eastAsia="zh-CN"/>
        </w:rPr>
        <w:t>t</w:t>
      </w:r>
      <w:r>
        <w:rPr>
          <w:rFonts w:ascii="Arial"/>
          <w:color w:val="333333"/>
          <w:highlight w:val="white"/>
          <w:vertAlign w:val="subscript"/>
          <w:lang w:eastAsia="zh-CN"/>
        </w:rPr>
        <w:t>1</w:t>
      </w:r>
      <w:r>
        <w:rPr>
          <w:rFonts w:ascii="Arial"/>
          <w:color w:val="333333"/>
          <w:highlight w:val="white"/>
          <w:lang w:eastAsia="zh-CN"/>
        </w:rPr>
        <w:t>等于</w:t>
      </w:r>
      <w:r>
        <w:rPr>
          <w:rFonts w:ascii="Arial"/>
          <w:color w:val="333333"/>
          <w:highlight w:val="white"/>
          <w:lang w:eastAsia="zh-CN"/>
        </w:rPr>
        <w:t>t</w:t>
      </w:r>
      <w:r>
        <w:rPr>
          <w:rFonts w:ascii="Arial"/>
          <w:color w:val="333333"/>
          <w:highlight w:val="white"/>
          <w:vertAlign w:val="subscript"/>
          <w:lang w:eastAsia="zh-CN"/>
        </w:rPr>
        <w:t>2</w:t>
      </w:r>
      <w:r>
        <w:rPr>
          <w:rFonts w:ascii="Arial"/>
          <w:color w:val="333333"/>
          <w:highlight w:val="white"/>
          <w:lang w:eastAsia="zh-CN"/>
        </w:rPr>
        <w:t>，</w:t>
      </w:r>
      <w:r>
        <w:rPr>
          <w:rFonts w:ascii="Arial"/>
          <w:color w:val="333333"/>
          <w:highlight w:val="white"/>
          <w:lang w:eastAsia="zh-CN"/>
        </w:rPr>
        <w:t xml:space="preserve"> </w:t>
      </w:r>
      <w:r>
        <w:rPr>
          <w:rFonts w:ascii="Arial"/>
          <w:color w:val="333333"/>
          <w:highlight w:val="white"/>
          <w:lang w:eastAsia="zh-CN"/>
        </w:rPr>
        <w:t>则两种保温杯的保温性能一样。</w:t>
      </w:r>
    </w:p>
    <w:p w:rsidR="002E5B18">
      <w:pPr>
        <w:spacing w:after="0"/>
        <w:rPr>
          <w:lang w:eastAsia="zh-CN"/>
        </w:rPr>
      </w:pPr>
      <w:r>
        <w:rPr>
          <w:color w:val="000000"/>
          <w:lang w:eastAsia="zh-CN"/>
        </w:rPr>
        <w:t>【分析】（</w:t>
      </w:r>
      <w:r>
        <w:rPr>
          <w:color w:val="000000"/>
          <w:lang w:eastAsia="zh-CN"/>
        </w:rPr>
        <w:t>1</w:t>
      </w:r>
      <w:r>
        <w:rPr>
          <w:color w:val="000000"/>
          <w:lang w:eastAsia="zh-CN"/>
        </w:rPr>
        <w:t>）若探究保温杯的性能，需要热水、温度计进行实验探究；</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）相同保温杯中放入相同的热水，放相同时间后比较温度；</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）温度较高的保温杯，保温性能好。</w:t>
      </w:r>
    </w:p>
    <w:p w:rsidR="002E5B18">
      <w:pPr>
        <w:rPr>
          <w:lang w:eastAsia="zh-CN"/>
        </w:rPr>
      </w:pPr>
      <w:r>
        <w:rPr>
          <w:lang w:eastAsia="zh-CN"/>
        </w:rPr>
        <w:t>三、综合应用</w:t>
      </w:r>
      <w:r>
        <w:rPr>
          <w:lang w:eastAsia="zh-CN"/>
        </w:rPr>
        <w:t>(</w:t>
      </w:r>
      <w:r>
        <w:rPr>
          <w:lang w:eastAsia="zh-CN"/>
        </w:rPr>
        <w:t>本大题共</w:t>
      </w:r>
      <w:r>
        <w:rPr>
          <w:lang w:eastAsia="zh-CN"/>
        </w:rPr>
        <w:t>9</w:t>
      </w:r>
      <w:r>
        <w:rPr>
          <w:lang w:eastAsia="zh-CN"/>
        </w:rPr>
        <w:t>个小题，</w:t>
      </w:r>
      <w:r>
        <w:rPr>
          <w:lang w:eastAsia="zh-CN"/>
        </w:rPr>
        <w:t>1617</w:t>
      </w:r>
      <w:r>
        <w:rPr>
          <w:lang w:eastAsia="zh-CN"/>
        </w:rPr>
        <w:t>、</w:t>
      </w:r>
      <w:r>
        <w:rPr>
          <w:lang w:eastAsia="zh-CN"/>
        </w:rPr>
        <w:t>18</w:t>
      </w:r>
      <w:r>
        <w:rPr>
          <w:lang w:eastAsia="zh-CN"/>
        </w:rPr>
        <w:t>小题各</w:t>
      </w:r>
      <w:r>
        <w:rPr>
          <w:lang w:eastAsia="zh-CN"/>
        </w:rPr>
        <w:t>2</w:t>
      </w:r>
      <w:r>
        <w:rPr>
          <w:lang w:eastAsia="zh-CN"/>
        </w:rPr>
        <w:t>分，</w:t>
      </w:r>
      <w:r>
        <w:rPr>
          <w:lang w:eastAsia="zh-CN"/>
        </w:rPr>
        <w:t>19</w:t>
      </w:r>
      <w:r>
        <w:rPr>
          <w:lang w:eastAsia="zh-CN"/>
        </w:rPr>
        <w:t>小题</w:t>
      </w:r>
      <w:r>
        <w:rPr>
          <w:lang w:eastAsia="zh-CN"/>
        </w:rPr>
        <w:t>4</w:t>
      </w:r>
      <w:r>
        <w:rPr>
          <w:lang w:eastAsia="zh-CN"/>
        </w:rPr>
        <w:t>分，</w:t>
      </w:r>
      <w:r>
        <w:rPr>
          <w:lang w:eastAsia="zh-CN"/>
        </w:rPr>
        <w:t>20</w:t>
      </w:r>
      <w:r>
        <w:rPr>
          <w:lang w:eastAsia="zh-CN"/>
        </w:rPr>
        <w:t>小题</w:t>
      </w:r>
      <w:r>
        <w:rPr>
          <w:lang w:eastAsia="zh-CN"/>
        </w:rPr>
        <w:t>8</w:t>
      </w:r>
      <w:r>
        <w:rPr>
          <w:lang w:eastAsia="zh-CN"/>
        </w:rPr>
        <w:t>分，</w:t>
      </w:r>
      <w:r>
        <w:rPr>
          <w:lang w:eastAsia="zh-CN"/>
        </w:rPr>
        <w:t>21</w:t>
      </w:r>
      <w:r>
        <w:rPr>
          <w:lang w:eastAsia="zh-CN"/>
        </w:rPr>
        <w:t>、</w:t>
      </w:r>
      <w:r>
        <w:rPr>
          <w:lang w:eastAsia="zh-CN"/>
        </w:rPr>
        <w:t>22</w:t>
      </w:r>
      <w:r>
        <w:rPr>
          <w:lang w:eastAsia="zh-CN"/>
        </w:rPr>
        <w:t>小题各</w:t>
      </w:r>
      <w:r>
        <w:rPr>
          <w:lang w:eastAsia="zh-CN"/>
        </w:rPr>
        <w:t>4</w:t>
      </w:r>
      <w:r>
        <w:rPr>
          <w:lang w:eastAsia="zh-CN"/>
        </w:rPr>
        <w:t>分，</w:t>
      </w:r>
      <w:r>
        <w:rPr>
          <w:lang w:eastAsia="zh-CN"/>
        </w:rPr>
        <w:t>23</w:t>
      </w:r>
      <w:r>
        <w:rPr>
          <w:lang w:eastAsia="zh-CN"/>
        </w:rPr>
        <w:t>、</w:t>
      </w:r>
      <w:r>
        <w:rPr>
          <w:lang w:eastAsia="zh-CN"/>
        </w:rPr>
        <w:t>24</w:t>
      </w:r>
      <w:r>
        <w:rPr>
          <w:lang w:eastAsia="zh-CN"/>
        </w:rPr>
        <w:t>小题各</w:t>
      </w:r>
      <w:r>
        <w:rPr>
          <w:lang w:eastAsia="zh-CN"/>
        </w:rPr>
        <w:t>6</w:t>
      </w:r>
      <w:r>
        <w:rPr>
          <w:lang w:eastAsia="zh-CN"/>
        </w:rPr>
        <w:t>分，共</w:t>
      </w:r>
      <w:r>
        <w:rPr>
          <w:lang w:eastAsia="zh-CN"/>
        </w:rPr>
        <w:t>38</w:t>
      </w:r>
      <w:r>
        <w:rPr>
          <w:lang w:eastAsia="zh-CN"/>
        </w:rPr>
        <w:t>分</w:t>
      </w:r>
      <w:r>
        <w:rPr>
          <w:lang w:eastAsia="zh-CN"/>
        </w:rPr>
        <w:t xml:space="preserve">)  </w:t>
      </w:r>
    </w:p>
    <w:p w:rsidR="002E5B18">
      <w:pPr>
        <w:spacing w:after="0"/>
        <w:rPr>
          <w:lang w:eastAsia="zh-CN"/>
        </w:rPr>
      </w:pPr>
      <w:r>
        <w:rPr>
          <w:color w:val="000000"/>
          <w:lang w:eastAsia="zh-CN"/>
        </w:rPr>
        <w:t>16.</w:t>
      </w:r>
      <w:r>
        <w:rPr>
          <w:color w:val="0000FF"/>
          <w:lang w:eastAsia="zh-CN"/>
        </w:rPr>
        <w:t>【答案】</w:t>
      </w:r>
      <w:r>
        <w:rPr>
          <w:color w:val="000000"/>
          <w:lang w:eastAsia="zh-CN"/>
        </w:rPr>
        <w:t xml:space="preserve"> 337.5</w:t>
      </w:r>
      <w:r>
        <w:rPr>
          <w:color w:val="000000"/>
          <w:lang w:eastAsia="zh-CN"/>
        </w:rPr>
        <w:t>；</w:t>
      </w:r>
      <w:r>
        <w:rPr>
          <w:color w:val="000000"/>
          <w:lang w:eastAsia="zh-CN"/>
        </w:rPr>
        <w:t>2.</w:t>
      </w:r>
      <w:r>
        <w:rPr>
          <w:color w:val="000000"/>
          <w:lang w:eastAsia="zh-CN"/>
        </w:rPr>
        <w:t xml:space="preserve">50   </w:t>
      </w:r>
    </w:p>
    <w:p w:rsidR="002E5B18">
      <w:pPr>
        <w:spacing w:after="0"/>
        <w:rPr>
          <w:lang w:eastAsia="zh-CN"/>
        </w:rPr>
      </w:pPr>
      <w:r>
        <w:rPr>
          <w:color w:val="0000FF"/>
          <w:lang w:eastAsia="zh-CN"/>
        </w:rPr>
        <w:t>【考点】</w:t>
      </w:r>
      <w:r>
        <w:rPr>
          <w:color w:val="000000"/>
          <w:lang w:eastAsia="zh-CN"/>
        </w:rPr>
        <w:t>时间及其测量，长度及其测量</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【解答】根据图像，秒表的分钟指针超过</w:t>
      </w:r>
      <w:r>
        <w:rPr>
          <w:color w:val="000000"/>
          <w:lang w:eastAsia="zh-CN"/>
        </w:rPr>
        <w:t>5</w:t>
      </w:r>
      <w:r>
        <w:rPr>
          <w:color w:val="000000"/>
          <w:lang w:eastAsia="zh-CN"/>
        </w:rPr>
        <w:t>后半格，秒钟读数为</w:t>
      </w:r>
      <w:r>
        <w:rPr>
          <w:color w:val="000000"/>
          <w:lang w:eastAsia="zh-CN"/>
        </w:rPr>
        <w:t>37.5s</w:t>
      </w:r>
      <w:r>
        <w:rPr>
          <w:color w:val="000000"/>
          <w:lang w:eastAsia="zh-CN"/>
        </w:rPr>
        <w:t>时间为</w:t>
      </w:r>
      <w:r>
        <w:rPr>
          <w:color w:val="000000"/>
          <w:lang w:eastAsia="zh-CN"/>
        </w:rPr>
        <w:t>5×60s+37.5s=337.5s</w:t>
      </w:r>
      <w:r>
        <w:rPr>
          <w:color w:val="000000"/>
          <w:lang w:eastAsia="zh-CN"/>
        </w:rPr>
        <w:t>，根据物体对应的刻度尺的刻度读数为</w:t>
      </w:r>
      <w:r>
        <w:rPr>
          <w:color w:val="000000"/>
          <w:lang w:eastAsia="zh-CN"/>
        </w:rPr>
        <w:t>3.50cm-1.00cm=2.50cm</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337.5</w:t>
      </w:r>
      <w:r>
        <w:rPr>
          <w:color w:val="000000"/>
          <w:lang w:eastAsia="zh-CN"/>
        </w:rPr>
        <w:t>；</w:t>
      </w:r>
      <w:r>
        <w:rPr>
          <w:color w:val="000000"/>
          <w:lang w:eastAsia="zh-CN"/>
        </w:rPr>
        <w:t>2.50</w:t>
      </w:r>
      <w:r>
        <w:rPr>
          <w:color w:val="000000"/>
          <w:lang w:eastAsia="zh-CN"/>
        </w:rPr>
        <w:t>。</w:t>
      </w:r>
      <w:r>
        <w:rPr>
          <w:color w:val="000000"/>
          <w:lang w:eastAsia="zh-CN"/>
        </w:rPr>
        <w:t xml:space="preserve"> </w:t>
      </w:r>
    </w:p>
    <w:p w:rsidR="002E5B18">
      <w:pPr>
        <w:spacing w:after="0"/>
        <w:rPr>
          <w:lang w:eastAsia="zh-CN"/>
        </w:rPr>
      </w:pPr>
      <w:r>
        <w:rPr>
          <w:color w:val="000000"/>
          <w:lang w:eastAsia="zh-CN"/>
        </w:rPr>
        <w:t>【分析】利用秒表测量时间时，秒钟读数结合分钟指针位置，利用刻度尺测量长度时，利用物体对应的刻度值的差计算。</w:t>
      </w:r>
    </w:p>
    <w:p w:rsidR="002E5B18">
      <w:pPr>
        <w:spacing w:after="0"/>
        <w:rPr>
          <w:lang w:eastAsia="zh-CN"/>
        </w:rPr>
      </w:pPr>
      <w:r>
        <w:rPr>
          <w:color w:val="000000"/>
          <w:lang w:eastAsia="zh-CN"/>
        </w:rPr>
        <w:t>17.</w:t>
      </w:r>
      <w:r>
        <w:rPr>
          <w:color w:val="0000FF"/>
          <w:lang w:eastAsia="zh-CN"/>
        </w:rPr>
        <w:t>【答案】</w:t>
      </w:r>
      <w:r>
        <w:rPr>
          <w:color w:val="000000"/>
          <w:lang w:eastAsia="zh-CN"/>
        </w:rPr>
        <w:t xml:space="preserve"> </w:t>
      </w:r>
      <w:r>
        <w:rPr>
          <w:color w:val="000000"/>
          <w:lang w:eastAsia="zh-CN"/>
        </w:rPr>
        <w:t>信息；真空不能传声</w:t>
      </w:r>
      <w:r>
        <w:rPr>
          <w:color w:val="000000"/>
          <w:lang w:eastAsia="zh-CN"/>
        </w:rPr>
        <w:t xml:space="preserve">   </w:t>
      </w:r>
    </w:p>
    <w:p w:rsidR="002E5B18">
      <w:pPr>
        <w:spacing w:after="0"/>
        <w:rPr>
          <w:lang w:eastAsia="zh-CN"/>
        </w:rPr>
      </w:pPr>
      <w:r>
        <w:rPr>
          <w:color w:val="0000FF"/>
          <w:lang w:eastAsia="zh-CN"/>
        </w:rPr>
        <w:t>【考点】</w:t>
      </w:r>
      <w:r>
        <w:rPr>
          <w:color w:val="000000"/>
          <w:lang w:eastAsia="zh-CN"/>
        </w:rPr>
        <w:t>声音的传播条件，声与信息</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【解答】利用倒车雷达判断</w:t>
      </w:r>
      <w:r>
        <w:rPr>
          <w:color w:val="000000"/>
          <w:lang w:eastAsia="zh-CN"/>
        </w:rPr>
        <w:t>车和物体的距离，说明声音可以传递信息，宇航员在月球不能直接交流，是因为月球是真空的，真空不传声。</w:t>
      </w:r>
      <w:r>
        <w:rPr>
          <w:lang w:eastAsia="zh-CN"/>
        </w:rPr>
        <w:br/>
      </w:r>
      <w:r>
        <w:rPr>
          <w:color w:val="000000"/>
          <w:lang w:eastAsia="zh-CN"/>
        </w:rPr>
        <w:t xml:space="preserve"> </w:t>
      </w:r>
      <w:r>
        <w:rPr>
          <w:color w:val="000000"/>
          <w:lang w:eastAsia="zh-CN"/>
        </w:rPr>
        <w:t>故答案为：信息；真空不能传声。</w:t>
      </w:r>
      <w:r>
        <w:rPr>
          <w:color w:val="000000"/>
          <w:lang w:eastAsia="zh-CN"/>
        </w:rPr>
        <w:t xml:space="preserve"> </w:t>
      </w:r>
    </w:p>
    <w:p w:rsidR="002E5B18">
      <w:pPr>
        <w:spacing w:after="0"/>
        <w:rPr>
          <w:lang w:eastAsia="zh-CN"/>
        </w:rPr>
      </w:pPr>
      <w:r>
        <w:rPr>
          <w:color w:val="000000"/>
          <w:lang w:eastAsia="zh-CN"/>
        </w:rPr>
        <w:t>【分析】声音可以传递信息，声音的传播需要介质，真空不传声。</w:t>
      </w:r>
    </w:p>
    <w:p w:rsidR="002E5B18">
      <w:pPr>
        <w:spacing w:after="0"/>
        <w:rPr>
          <w:lang w:eastAsia="zh-CN"/>
        </w:rPr>
      </w:pPr>
      <w:r>
        <w:rPr>
          <w:color w:val="000000"/>
          <w:lang w:eastAsia="zh-CN"/>
        </w:rPr>
        <w:t>18.</w:t>
      </w:r>
      <w:r>
        <w:rPr>
          <w:color w:val="0000FF"/>
          <w:lang w:eastAsia="zh-CN"/>
        </w:rPr>
        <w:t>【答案】</w:t>
      </w:r>
      <w:r>
        <w:rPr>
          <w:color w:val="000000"/>
          <w:lang w:eastAsia="zh-CN"/>
        </w:rPr>
        <w:t xml:space="preserve"> </w:t>
      </w:r>
      <w:r>
        <w:rPr>
          <w:color w:val="000000"/>
          <w:lang w:eastAsia="zh-CN"/>
        </w:rPr>
        <w:t>汽化；液化</w:t>
      </w:r>
      <w:r>
        <w:rPr>
          <w:color w:val="000000"/>
          <w:lang w:eastAsia="zh-CN"/>
        </w:rPr>
        <w:t xml:space="preserve">   </w:t>
      </w:r>
    </w:p>
    <w:p w:rsidR="002E5B18">
      <w:pPr>
        <w:spacing w:after="0"/>
        <w:rPr>
          <w:lang w:eastAsia="zh-CN"/>
        </w:rPr>
      </w:pPr>
      <w:r>
        <w:rPr>
          <w:color w:val="0000FF"/>
          <w:lang w:eastAsia="zh-CN"/>
        </w:rPr>
        <w:t>【考点】</w:t>
      </w:r>
      <w:r>
        <w:rPr>
          <w:color w:val="000000"/>
          <w:lang w:eastAsia="zh-CN"/>
        </w:rPr>
        <w:t>汽化及汽化吸热的特点，液化及液化放热</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【解答】火箭升空时，发射架下的水吸热汽化，火箭升空瞬间的白色气团是水蒸气液化的小水滴。</w:t>
      </w:r>
      <w:r>
        <w:rPr>
          <w:lang w:eastAsia="zh-CN"/>
        </w:rPr>
        <w:br/>
      </w:r>
      <w:r>
        <w:rPr>
          <w:color w:val="000000"/>
          <w:lang w:eastAsia="zh-CN"/>
        </w:rPr>
        <w:t xml:space="preserve"> </w:t>
      </w:r>
      <w:r>
        <w:rPr>
          <w:color w:val="000000"/>
          <w:lang w:eastAsia="zh-CN"/>
        </w:rPr>
        <w:t>故答案为：汽化；液化。</w:t>
      </w:r>
      <w:r>
        <w:rPr>
          <w:color w:val="000000"/>
          <w:lang w:eastAsia="zh-CN"/>
        </w:rPr>
        <w:t xml:space="preserve"> </w:t>
      </w:r>
    </w:p>
    <w:p w:rsidR="002E5B18">
      <w:pPr>
        <w:spacing w:after="0"/>
        <w:rPr>
          <w:lang w:eastAsia="zh-CN"/>
        </w:rPr>
      </w:pPr>
      <w:r>
        <w:rPr>
          <w:color w:val="000000"/>
          <w:lang w:eastAsia="zh-CN"/>
        </w:rPr>
        <w:t>【分析】液体变为气体是汽化，气体变为液体是液化现象。</w:t>
      </w:r>
    </w:p>
    <w:p w:rsidR="002E5B18">
      <w:pPr>
        <w:spacing w:after="0"/>
        <w:rPr>
          <w:lang w:eastAsia="zh-CN"/>
        </w:rPr>
      </w:pPr>
      <w:r>
        <w:rPr>
          <w:color w:val="000000"/>
          <w:lang w:eastAsia="zh-CN"/>
        </w:rPr>
        <w:t>19.</w:t>
      </w:r>
      <w:r>
        <w:rPr>
          <w:color w:val="0000FF"/>
          <w:lang w:eastAsia="zh-CN"/>
        </w:rPr>
        <w:t>【答案】</w:t>
      </w:r>
      <w:r>
        <w:rPr>
          <w:color w:val="000000"/>
          <w:lang w:eastAsia="zh-CN"/>
        </w:rPr>
        <w:t xml:space="preserve"> 80.4</w:t>
      </w:r>
      <w:r>
        <w:rPr>
          <w:color w:val="000000"/>
          <w:lang w:eastAsia="zh-CN"/>
        </w:rPr>
        <w:t>；静止</w:t>
      </w:r>
      <w:r>
        <w:rPr>
          <w:color w:val="000000"/>
          <w:lang w:eastAsia="zh-CN"/>
        </w:rPr>
        <w:t xml:space="preserve">   </w:t>
      </w:r>
    </w:p>
    <w:p w:rsidR="002E5B18">
      <w:pPr>
        <w:spacing w:after="0"/>
        <w:rPr>
          <w:lang w:eastAsia="zh-CN"/>
        </w:rPr>
      </w:pPr>
      <w:r>
        <w:rPr>
          <w:color w:val="0000FF"/>
          <w:lang w:eastAsia="zh-CN"/>
        </w:rPr>
        <w:t>【考点】</w:t>
      </w:r>
      <w:r>
        <w:rPr>
          <w:color w:val="000000"/>
          <w:lang w:eastAsia="zh-CN"/>
        </w:rPr>
        <w:t>速度公式及其应用，参照物及其选择</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【解答】根据手表图像，通过隧道的时间为</w:t>
      </w:r>
      <w:r>
        <w:rPr>
          <w:color w:val="000000"/>
          <w:lang w:eastAsia="zh-CN"/>
        </w:rPr>
        <w:t>1</w:t>
      </w:r>
      <w:r>
        <w:rPr>
          <w:color w:val="000000"/>
          <w:lang w:eastAsia="zh-CN"/>
        </w:rPr>
        <w:t>：</w:t>
      </w:r>
      <w:r>
        <w:rPr>
          <w:color w:val="000000"/>
          <w:lang w:eastAsia="zh-CN"/>
        </w:rPr>
        <w:t>25-1</w:t>
      </w:r>
      <w:r>
        <w:rPr>
          <w:color w:val="000000"/>
          <w:lang w:eastAsia="zh-CN"/>
        </w:rPr>
        <w:t>：</w:t>
      </w:r>
      <w:r>
        <w:rPr>
          <w:color w:val="000000"/>
          <w:lang w:eastAsia="zh-CN"/>
        </w:rPr>
        <w:t>20=5min</w:t>
      </w:r>
      <w:r>
        <w:rPr>
          <w:color w:val="000000"/>
          <w:lang w:eastAsia="zh-CN"/>
        </w:rPr>
        <w:t>，通过隧道的速度为</w:t>
      </w:r>
      <m:oMath>
        <m:r>
          <w:rPr>
            <w:rFonts w:ascii="Cambria Math" w:hint="eastAsia"/>
            <w:lang w:eastAsia="zh-CN"/>
          </w:rPr>
          <m:t>v</m:t>
        </m:r>
        <m:r>
          <w:rPr>
            <w:rFonts w:ascii="Cambria Math" w:hint="eastAsia"/>
            <w:lang w:eastAsia="zh-CN"/>
          </w:rPr>
          <m:t>=</m:t>
        </m:r>
        <m:f>
          <m:fPr>
            <m:ctrlPr>
              <w:rPr>
                <w:rFonts w:ascii="Cambria Math" w:hAnsi="Cambria Math"/>
              </w:rPr>
            </m:ctrlPr>
          </m:fPr>
          <m:num>
            <m:r>
              <w:rPr>
                <w:rFonts w:ascii="Cambria Math" w:hint="eastAsia"/>
                <w:lang w:eastAsia="zh-CN"/>
              </w:rPr>
              <m:t>s</m:t>
            </m:r>
          </m:num>
          <m:den>
            <m:r>
              <w:rPr>
                <w:rFonts w:ascii="Cambria Math" w:hint="eastAsia"/>
                <w:lang w:eastAsia="zh-CN"/>
              </w:rPr>
              <m:t>t</m:t>
            </m:r>
          </m:den>
        </m:f>
        <m:r>
          <w:rPr>
            <w:rFonts w:ascii="Cambria Math" w:hint="eastAsia"/>
            <w:lang w:eastAsia="zh-CN"/>
          </w:rPr>
          <m:t>=</m:t>
        </m:r>
        <m:f>
          <m:fPr>
            <m:ctrlPr>
              <w:rPr>
                <w:rFonts w:ascii="Cambria Math" w:hAnsi="Cambria Math"/>
              </w:rPr>
            </m:ctrlPr>
          </m:fPr>
          <m:num>
            <m:r>
              <w:rPr>
                <w:rFonts w:ascii="Cambria Math" w:hint="eastAsia"/>
                <w:lang w:eastAsia="zh-CN"/>
              </w:rPr>
              <m:t>6.7km</m:t>
            </m:r>
          </m:num>
          <m:den>
            <m:f>
              <m:fPr>
                <m:ctrlPr>
                  <w:rPr>
                    <w:rFonts w:ascii="Cambria Math" w:hAnsi="Cambria Math"/>
                  </w:rPr>
                </m:ctrlPr>
              </m:fPr>
              <m:num>
                <m:r>
                  <w:rPr>
                    <w:rFonts w:ascii="Cambria Math" w:hint="eastAsia"/>
                    <w:lang w:eastAsia="zh-CN"/>
                  </w:rPr>
                  <m:t>1</m:t>
                </m:r>
              </m:num>
              <m:den>
                <m:r>
                  <w:rPr>
                    <w:rFonts w:ascii="Cambria Math" w:hint="eastAsia"/>
                    <w:lang w:eastAsia="zh-CN"/>
                  </w:rPr>
                  <m:t>12</m:t>
                </m:r>
              </m:den>
            </m:f>
            <m:r>
              <w:rPr>
                <w:rFonts w:ascii="Cambria Math" w:hint="eastAsia"/>
                <w:lang w:eastAsia="zh-CN"/>
              </w:rPr>
              <m:t>h</m:t>
            </m:r>
          </m:den>
        </m:f>
        <m:r>
          <w:rPr>
            <w:rFonts w:ascii="Cambria Math" w:hint="eastAsia"/>
            <w:lang w:eastAsia="zh-CN"/>
          </w:rPr>
          <m:t>=80.4</m:t>
        </m:r>
        <m:r>
          <w:rPr>
            <w:rFonts w:ascii="Cambria Math" w:hint="eastAsia"/>
            <w:lang w:eastAsia="zh-CN"/>
          </w:rPr>
          <m:t>km</m:t>
        </m:r>
        <m:r>
          <w:rPr>
            <w:rFonts w:ascii="Cambria Math" w:hint="eastAsia"/>
            <w:lang w:eastAsia="zh-CN"/>
          </w:rPr>
          <m:t>/</m:t>
        </m:r>
        <m:r>
          <w:rPr>
            <w:rFonts w:ascii="Cambria Math" w:hint="eastAsia"/>
            <w:lang w:eastAsia="zh-CN"/>
          </w:rPr>
          <m:t>h</m:t>
        </m:r>
      </m:oMath>
      <w:r>
        <w:rPr>
          <w:color w:val="000000"/>
          <w:lang w:eastAsia="zh-CN"/>
        </w:rPr>
        <w:t xml:space="preserve">  </w:t>
      </w:r>
      <w:r>
        <w:rPr>
          <w:color w:val="000000"/>
          <w:lang w:eastAsia="zh-CN"/>
        </w:rPr>
        <w:t>，</w:t>
      </w:r>
      <w:r>
        <w:rPr>
          <w:color w:val="000000"/>
          <w:lang w:eastAsia="zh-CN"/>
        </w:rPr>
        <w:t xml:space="preserve"> </w:t>
      </w:r>
      <w:r>
        <w:rPr>
          <w:color w:val="000000"/>
          <w:lang w:eastAsia="zh-CN"/>
        </w:rPr>
        <w:t>若以汽车为参照物，坐在车里的人是静止的。</w:t>
      </w:r>
      <w:r>
        <w:rPr>
          <w:lang w:eastAsia="zh-CN"/>
        </w:rPr>
        <w:br/>
      </w:r>
      <w:r>
        <w:rPr>
          <w:color w:val="000000"/>
          <w:lang w:eastAsia="zh-CN"/>
        </w:rPr>
        <w:t xml:space="preserve"> </w:t>
      </w:r>
      <w:r>
        <w:rPr>
          <w:color w:val="000000"/>
          <w:lang w:eastAsia="zh-CN"/>
        </w:rPr>
        <w:t>故答案为：</w:t>
      </w:r>
      <w:r>
        <w:rPr>
          <w:color w:val="000000"/>
          <w:lang w:eastAsia="zh-CN"/>
        </w:rPr>
        <w:t>80.4</w:t>
      </w:r>
      <w:r>
        <w:rPr>
          <w:color w:val="000000"/>
          <w:lang w:eastAsia="zh-CN"/>
        </w:rPr>
        <w:t>；静止。</w:t>
      </w:r>
      <w:r>
        <w:rPr>
          <w:color w:val="000000"/>
          <w:lang w:eastAsia="zh-CN"/>
        </w:rPr>
        <w:t xml:space="preserve"> </w:t>
      </w:r>
    </w:p>
    <w:p w:rsidR="002E5B18">
      <w:pPr>
        <w:spacing w:after="0"/>
        <w:rPr>
          <w:lang w:eastAsia="zh-CN"/>
        </w:rPr>
      </w:pPr>
      <w:r>
        <w:rPr>
          <w:color w:val="000000"/>
          <w:lang w:eastAsia="zh-CN"/>
        </w:rPr>
        <w:t>【分析】根据路程和时间的比值计算速度，相对于参照物，没有位置变化就是静止的。</w:t>
      </w:r>
    </w:p>
    <w:p w:rsidR="002E5B18">
      <w:pPr>
        <w:spacing w:after="0"/>
        <w:rPr>
          <w:lang w:eastAsia="zh-CN"/>
        </w:rPr>
      </w:pPr>
      <w:r>
        <w:rPr>
          <w:color w:val="000000"/>
          <w:lang w:eastAsia="zh-CN"/>
        </w:rPr>
        <w:t>20.</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）气；压缩体积</w:t>
      </w:r>
      <w:r>
        <w:rPr>
          <w:lang w:eastAsia="zh-CN"/>
        </w:rPr>
        <w:br/>
      </w:r>
      <w:r>
        <w:rPr>
          <w:color w:val="000000"/>
          <w:lang w:eastAsia="zh-CN"/>
        </w:rPr>
        <w:t>（</w:t>
      </w:r>
      <w:r>
        <w:rPr>
          <w:color w:val="000000"/>
          <w:lang w:eastAsia="zh-CN"/>
        </w:rPr>
        <w:t>2</w:t>
      </w:r>
      <w:r>
        <w:rPr>
          <w:color w:val="000000"/>
          <w:lang w:eastAsia="zh-CN"/>
        </w:rPr>
        <w:t>）汽化</w:t>
      </w:r>
      <w:r>
        <w:rPr>
          <w:lang w:eastAsia="zh-CN"/>
        </w:rPr>
        <w:br/>
      </w:r>
      <w:r>
        <w:rPr>
          <w:color w:val="000000"/>
          <w:lang w:eastAsia="zh-CN"/>
        </w:rPr>
        <w:t>（</w:t>
      </w:r>
      <w:r>
        <w:rPr>
          <w:color w:val="000000"/>
          <w:lang w:eastAsia="zh-CN"/>
        </w:rPr>
        <w:t>3</w:t>
      </w:r>
      <w:r>
        <w:rPr>
          <w:color w:val="000000"/>
          <w:lang w:eastAsia="zh-CN"/>
        </w:rPr>
        <w:t>）熔化吸热</w:t>
      </w:r>
      <w:r>
        <w:rPr>
          <w:color w:val="000000"/>
          <w:lang w:eastAsia="zh-CN"/>
        </w:rPr>
        <w:t xml:space="preserve">   </w:t>
      </w:r>
    </w:p>
    <w:p w:rsidR="002E5B18">
      <w:pPr>
        <w:spacing w:after="0"/>
        <w:rPr>
          <w:lang w:eastAsia="zh-CN"/>
        </w:rPr>
      </w:pPr>
      <w:r>
        <w:rPr>
          <w:color w:val="0000FF"/>
          <w:lang w:eastAsia="zh-CN"/>
        </w:rPr>
        <w:t>【考点】</w:t>
      </w:r>
      <w:r>
        <w:rPr>
          <w:color w:val="000000"/>
          <w:lang w:eastAsia="zh-CN"/>
        </w:rPr>
        <w:t>熔化与熔化吸热特点，汽化及汽化吸热的特点</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）由于氯乙</w:t>
      </w:r>
      <w:r>
        <w:rPr>
          <w:color w:val="000000"/>
          <w:lang w:eastAsia="zh-CN"/>
        </w:rPr>
        <w:t>烷的沸点是</w:t>
      </w:r>
      <w:r>
        <w:rPr>
          <w:color w:val="000000"/>
          <w:lang w:eastAsia="zh-CN"/>
        </w:rPr>
        <w:t>12.5℃</w:t>
      </w:r>
      <w:r>
        <w:rPr>
          <w:color w:val="000000"/>
          <w:lang w:eastAsia="zh-CN"/>
        </w:rPr>
        <w:t>，在常温时，是气体状态，若使其变为液体，可以压缩体积使其液化；</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）液体的氯乙烷接触到温度高于沸点的物体，会汽化，吸收热量；</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）利用冰块冷敷时，是因为冰在熔化吸热。</w:t>
      </w:r>
      <w:r>
        <w:rPr>
          <w:color w:val="000000"/>
          <w:lang w:eastAsia="zh-CN"/>
        </w:rPr>
        <w:t xml:space="preserve"> </w:t>
      </w:r>
    </w:p>
    <w:p w:rsidR="002E5B18">
      <w:pPr>
        <w:spacing w:after="0"/>
        <w:rPr>
          <w:lang w:eastAsia="zh-CN"/>
        </w:rPr>
      </w:pPr>
      <w:r>
        <w:rPr>
          <w:color w:val="000000"/>
          <w:lang w:eastAsia="zh-CN"/>
        </w:rPr>
        <w:t>【分析】（</w:t>
      </w:r>
      <w:r>
        <w:rPr>
          <w:color w:val="000000"/>
          <w:lang w:eastAsia="zh-CN"/>
        </w:rPr>
        <w:t>1</w:t>
      </w:r>
      <w:r>
        <w:rPr>
          <w:color w:val="000000"/>
          <w:lang w:eastAsia="zh-CN"/>
        </w:rPr>
        <w:t>）温度超过沸点时，物体处于气体状态，压缩体积可以使气体液化；</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）液体受热后会汽化，并且吸热；</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）固体在熔化时吸热。</w:t>
      </w:r>
    </w:p>
    <w:p w:rsidR="002E5B18">
      <w:pPr>
        <w:spacing w:after="0"/>
        <w:rPr>
          <w:lang w:eastAsia="zh-CN"/>
        </w:rPr>
      </w:pPr>
      <w:r>
        <w:rPr>
          <w:color w:val="000000"/>
          <w:lang w:eastAsia="zh-CN"/>
        </w:rPr>
        <w:t>21.</w:t>
      </w:r>
      <w:r>
        <w:rPr>
          <w:color w:val="0000FF"/>
          <w:lang w:eastAsia="zh-CN"/>
        </w:rPr>
        <w:t>【答案】</w:t>
      </w:r>
      <w:r>
        <w:rPr>
          <w:color w:val="000000"/>
          <w:lang w:eastAsia="zh-CN"/>
        </w:rPr>
        <w:t xml:space="preserve"> </w:t>
      </w:r>
      <w:r>
        <w:rPr>
          <w:color w:val="000000"/>
          <w:lang w:eastAsia="zh-CN"/>
        </w:rPr>
        <w:t>答：冰块可以让口香糖发生凝固，口香糖变成固态后，就很容易把口香糖从衣服上清除干净</w:t>
      </w:r>
    </w:p>
    <w:p w:rsidR="002E5B18">
      <w:pPr>
        <w:spacing w:after="0"/>
        <w:rPr>
          <w:lang w:eastAsia="zh-CN"/>
        </w:rPr>
      </w:pPr>
    </w:p>
    <w:p w:rsidR="002E5B18">
      <w:pPr>
        <w:spacing w:after="0"/>
        <w:rPr>
          <w:lang w:eastAsia="zh-CN"/>
        </w:rPr>
      </w:pPr>
      <w:r>
        <w:rPr>
          <w:color w:val="0000FF"/>
          <w:lang w:eastAsia="zh-CN"/>
        </w:rPr>
        <w:t>【考点】</w:t>
      </w:r>
      <w:r>
        <w:rPr>
          <w:color w:val="000000"/>
          <w:lang w:eastAsia="zh-CN"/>
        </w:rPr>
        <w:t>凝固与凝固放热特点</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w:t>
      </w:r>
      <w:r>
        <w:rPr>
          <w:rFonts w:ascii="Arial"/>
          <w:color w:val="333333"/>
          <w:highlight w:val="white"/>
          <w:lang w:eastAsia="zh-CN"/>
        </w:rPr>
        <w:t>冰块可以让口香糖发生凝固，口香糖变成固态后，就很容易把口香糖从衣服上清除干净。</w:t>
      </w:r>
    </w:p>
    <w:p w:rsidR="002E5B18">
      <w:pPr>
        <w:spacing w:after="0"/>
        <w:rPr>
          <w:lang w:eastAsia="zh-CN"/>
        </w:rPr>
      </w:pPr>
      <w:r>
        <w:rPr>
          <w:color w:val="000000"/>
          <w:lang w:eastAsia="zh-CN"/>
        </w:rPr>
        <w:t>【分析】冰在熔化时，吸热，与冰接触的物体放热，凝固。</w:t>
      </w:r>
    </w:p>
    <w:p w:rsidR="002E5B18">
      <w:pPr>
        <w:spacing w:after="0"/>
        <w:rPr>
          <w:lang w:eastAsia="zh-CN"/>
        </w:rPr>
      </w:pPr>
      <w:r>
        <w:rPr>
          <w:color w:val="000000"/>
          <w:lang w:eastAsia="zh-CN"/>
        </w:rPr>
        <w:t>22.</w:t>
      </w:r>
      <w:r>
        <w:rPr>
          <w:color w:val="0000FF"/>
          <w:lang w:eastAsia="zh-CN"/>
        </w:rPr>
        <w:t>【答案】</w:t>
      </w:r>
      <w:r>
        <w:rPr>
          <w:color w:val="000000"/>
          <w:lang w:eastAsia="zh-CN"/>
        </w:rPr>
        <w:t xml:space="preserve"> </w:t>
      </w:r>
      <w:r>
        <w:rPr>
          <w:color w:val="000000"/>
          <w:lang w:eastAsia="zh-CN"/>
        </w:rPr>
        <w:t>解：如图所示：</w:t>
      </w:r>
      <w:r>
        <w:rPr>
          <w:color w:val="000000"/>
          <w:lang w:eastAsia="zh-CN"/>
        </w:rPr>
        <w:t xml:space="preserve">  </w:t>
      </w:r>
    </w:p>
    <w:p w:rsidR="002E5B18">
      <w:pPr>
        <w:spacing w:after="0"/>
      </w:pPr>
      <w:r>
        <w:rPr>
          <w:noProof/>
          <w:lang w:eastAsia="zh-CN"/>
        </w:rPr>
        <w:drawing>
          <wp:inline distT="0" distB="0" distL="0" distR="0">
            <wp:extent cx="1575613" cy="1394168"/>
            <wp:effectExtent l="19050" t="0" r="5537" b="0"/>
            <wp:docPr id="35" nam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623811" name=""/>
                    <pic:cNvPicPr/>
                  </pic:nvPicPr>
                  <pic:blipFill>
                    <a:blip xmlns:r="http://schemas.openxmlformats.org/officeDocument/2006/relationships" r:embed="rId29"/>
                    <a:stretch>
                      <a:fillRect/>
                    </a:stretch>
                  </pic:blipFill>
                  <pic:spPr>
                    <a:xfrm>
                      <a:off x="0" y="0"/>
                      <a:ext cx="1575613" cy="1394168"/>
                    </a:xfrm>
                    <a:prstGeom prst="rect">
                      <a:avLst/>
                    </a:prstGeom>
                  </pic:spPr>
                </pic:pic>
              </a:graphicData>
            </a:graphic>
          </wp:inline>
        </w:drawing>
      </w:r>
    </w:p>
    <w:p w:rsidR="002E5B18">
      <w:pPr>
        <w:spacing w:after="0"/>
        <w:rPr>
          <w:lang w:eastAsia="zh-CN"/>
        </w:rPr>
      </w:pPr>
      <w:r>
        <w:rPr>
          <w:color w:val="0000FF"/>
          <w:lang w:eastAsia="zh-CN"/>
        </w:rPr>
        <w:t>【考点】</w:t>
      </w:r>
      <w:r>
        <w:rPr>
          <w:color w:val="000000"/>
          <w:lang w:eastAsia="zh-CN"/>
        </w:rPr>
        <w:t>时间速度路程的图像分析</w:t>
      </w:r>
      <w:r>
        <w:rPr>
          <w:color w:val="000000"/>
          <w:lang w:eastAsia="zh-CN"/>
        </w:rPr>
        <w:t xml:space="preserve">    </w:t>
      </w:r>
    </w:p>
    <w:p w:rsidR="002E5B18">
      <w:pPr>
        <w:spacing w:after="0"/>
        <w:rPr>
          <w:lang w:eastAsia="zh-CN"/>
        </w:rPr>
      </w:pPr>
      <w:r>
        <w:rPr>
          <w:color w:val="0000FF"/>
          <w:lang w:eastAsia="zh-CN"/>
        </w:rPr>
        <w:t>【解析】</w:t>
      </w:r>
      <w:r>
        <w:rPr>
          <w:color w:val="000000"/>
          <w:lang w:eastAsia="zh-CN"/>
        </w:rPr>
        <w:t>【解答】根据路程和时间计算速度为</w:t>
      </w:r>
      <m:oMath>
        <m:r>
          <w:rPr>
            <w:rFonts w:ascii="Cambria Math" w:hint="eastAsia"/>
            <w:lang w:eastAsia="zh-CN"/>
          </w:rPr>
          <m:t>v</m:t>
        </m:r>
        <m:r>
          <w:rPr>
            <w:rFonts w:ascii="Cambria Math" w:hint="eastAsia"/>
            <w:lang w:eastAsia="zh-CN"/>
          </w:rPr>
          <m:t>=</m:t>
        </m:r>
        <m:f>
          <m:fPr>
            <m:ctrlPr>
              <w:rPr>
                <w:rFonts w:ascii="Cambria Math" w:hAnsi="Cambria Math"/>
              </w:rPr>
            </m:ctrlPr>
          </m:fPr>
          <m:num>
            <m:r>
              <w:rPr>
                <w:rFonts w:ascii="Cambria Math" w:hint="eastAsia"/>
                <w:lang w:eastAsia="zh-CN"/>
              </w:rPr>
              <m:t>s</m:t>
            </m:r>
          </m:num>
          <m:den>
            <m:r>
              <w:rPr>
                <w:rFonts w:ascii="Cambria Math" w:hint="eastAsia"/>
                <w:lang w:eastAsia="zh-CN"/>
              </w:rPr>
              <m:t>t</m:t>
            </m:r>
          </m:den>
        </m:f>
        <m:r>
          <w:rPr>
            <w:rFonts w:ascii="Cambria Math" w:hint="eastAsia"/>
            <w:lang w:eastAsia="zh-CN"/>
          </w:rPr>
          <m:t>=</m:t>
        </m:r>
        <m:f>
          <m:fPr>
            <m:ctrlPr>
              <w:rPr>
                <w:rFonts w:ascii="Cambria Math" w:hAnsi="Cambria Math"/>
              </w:rPr>
            </m:ctrlPr>
          </m:fPr>
          <m:num>
            <m:r>
              <w:rPr>
                <w:rFonts w:ascii="Cambria Math" w:hint="eastAsia"/>
                <w:lang w:eastAsia="zh-CN"/>
              </w:rPr>
              <m:t>100m</m:t>
            </m:r>
          </m:num>
          <m:den>
            <m:r>
              <w:rPr>
                <w:rFonts w:ascii="Cambria Math" w:hint="eastAsia"/>
                <w:lang w:eastAsia="zh-CN"/>
              </w:rPr>
              <m:t>25s</m:t>
            </m:r>
          </m:den>
        </m:f>
        <m:r>
          <w:rPr>
            <w:rFonts w:ascii="Cambria Math" w:hint="eastAsia"/>
            <w:lang w:eastAsia="zh-CN"/>
          </w:rPr>
          <m:t>=4</m:t>
        </m:r>
        <m:r>
          <w:rPr>
            <w:rFonts w:ascii="Cambria Math" w:hint="eastAsia"/>
            <w:lang w:eastAsia="zh-CN"/>
          </w:rPr>
          <m:t>m</m:t>
        </m:r>
        <m:r>
          <w:rPr>
            <w:rFonts w:ascii="Cambria Math" w:hint="eastAsia"/>
            <w:lang w:eastAsia="zh-CN"/>
          </w:rPr>
          <m:t>/</m:t>
        </m:r>
        <m:r>
          <w:rPr>
            <w:rFonts w:ascii="Cambria Math" w:hint="eastAsia"/>
            <w:lang w:eastAsia="zh-CN"/>
          </w:rPr>
          <m:t>s</m:t>
        </m:r>
      </m:oMath>
      <w:r>
        <w:rPr>
          <w:color w:val="000000"/>
          <w:lang w:eastAsia="zh-CN"/>
        </w:rPr>
        <w:t xml:space="preserve">  </w:t>
      </w:r>
      <w:r>
        <w:rPr>
          <w:color w:val="000000"/>
          <w:lang w:eastAsia="zh-CN"/>
        </w:rPr>
        <w:t>，</w:t>
      </w:r>
      <w:r>
        <w:rPr>
          <w:color w:val="000000"/>
          <w:lang w:eastAsia="zh-CN"/>
        </w:rPr>
        <w:t xml:space="preserve"> </w:t>
      </w:r>
      <w:r>
        <w:rPr>
          <w:color w:val="000000"/>
          <w:lang w:eastAsia="zh-CN"/>
        </w:rPr>
        <w:t>由于运动是匀速运动，速度保持不变，如图。</w:t>
      </w:r>
      <w:r>
        <w:rPr>
          <w:color w:val="000000"/>
          <w:lang w:eastAsia="zh-CN"/>
        </w:rPr>
        <w:t xml:space="preserve"> </w:t>
      </w:r>
    </w:p>
    <w:p w:rsidR="002E5B18">
      <w:pPr>
        <w:spacing w:after="0"/>
        <w:rPr>
          <w:lang w:eastAsia="zh-CN"/>
        </w:rPr>
      </w:pPr>
      <w:r>
        <w:rPr>
          <w:color w:val="000000"/>
          <w:lang w:eastAsia="zh-CN"/>
        </w:rPr>
        <w:t>【分析】利用路程和时间的比值计算速度，匀速运动是速度保持不变的运动。</w:t>
      </w:r>
    </w:p>
    <w:p w:rsidR="002E5B18">
      <w:pPr>
        <w:spacing w:after="0"/>
        <w:rPr>
          <w:lang w:eastAsia="zh-CN"/>
        </w:rPr>
      </w:pPr>
      <w:r>
        <w:rPr>
          <w:color w:val="000000"/>
          <w:lang w:eastAsia="zh-CN"/>
        </w:rPr>
        <w:t>23.</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）解：一层楼的高度约为</w:t>
      </w:r>
      <w:r>
        <w:rPr>
          <w:color w:val="000000"/>
          <w:lang w:eastAsia="zh-CN"/>
        </w:rPr>
        <w:t>3m(</w:t>
      </w:r>
      <w:r>
        <w:rPr>
          <w:color w:val="000000"/>
          <w:lang w:eastAsia="zh-CN"/>
        </w:rPr>
        <w:t>合理即可</w:t>
      </w:r>
      <w:r>
        <w:rPr>
          <w:color w:val="000000"/>
          <w:lang w:eastAsia="zh-CN"/>
        </w:rPr>
        <w:t>)</w:t>
      </w:r>
      <w:r>
        <w:rPr>
          <w:color w:val="000000"/>
          <w:lang w:eastAsia="zh-CN"/>
        </w:rPr>
        <w:t>，从一楼到十一楼的高度约为：</w:t>
      </w:r>
      <w:r>
        <w:rPr>
          <w:color w:val="000000"/>
          <w:lang w:eastAsia="zh-CN"/>
        </w:rPr>
        <w:t xml:space="preserve"> </w:t>
      </w:r>
      <w:r>
        <w:rPr>
          <w:color w:val="000000"/>
          <w:lang w:eastAsia="zh-CN"/>
        </w:rPr>
        <w:t xml:space="preserve"> </w:t>
      </w:r>
    </w:p>
    <w:p w:rsidR="002E5B18">
      <w:pPr>
        <w:spacing w:after="0"/>
        <w:rPr>
          <w:lang w:eastAsia="zh-CN"/>
        </w:rPr>
      </w:pPr>
      <w:r>
        <w:rPr>
          <w:color w:val="000000"/>
          <w:lang w:eastAsia="zh-CN"/>
        </w:rPr>
        <w:t>h</w:t>
      </w:r>
      <w:r>
        <w:rPr>
          <w:color w:val="000000"/>
          <w:vertAlign w:val="subscript"/>
          <w:lang w:eastAsia="zh-CN"/>
        </w:rPr>
        <w:t>1</w:t>
      </w:r>
      <w:r>
        <w:rPr>
          <w:color w:val="000000"/>
          <w:lang w:eastAsia="zh-CN"/>
        </w:rPr>
        <w:t>=3m×10=30m</w:t>
      </w:r>
    </w:p>
    <w:p w:rsidR="002E5B18">
      <w:pPr>
        <w:spacing w:after="0"/>
        <w:rPr>
          <w:lang w:eastAsia="zh-CN"/>
        </w:rPr>
      </w:pPr>
      <w:r>
        <w:rPr>
          <w:color w:val="000000"/>
          <w:lang w:eastAsia="zh-CN"/>
        </w:rPr>
        <w:t>电梯上升时的速度：</w:t>
      </w:r>
    </w:p>
    <w:p w:rsidR="002E5B18">
      <w:pPr>
        <w:spacing w:after="0"/>
      </w:pPr>
      <w:r>
        <w:rPr>
          <w:color w:val="000000"/>
        </w:rPr>
        <w:t xml:space="preserve">V=  </w:t>
      </w:r>
      <m:oMath>
        <m:f>
          <m:fPr>
            <m:ctrlPr>
              <w:rPr>
                <w:rFonts w:ascii="Cambria Math" w:hAnsi="Cambria Math"/>
              </w:rPr>
            </m:ctrlPr>
          </m:fPr>
          <m:num>
            <m:sSub>
              <m:sSubPr>
                <m:ctrlPr>
                  <w:rPr>
                    <w:rFonts w:ascii="Cambria Math" w:hAnsi="Cambria Math"/>
                  </w:rPr>
                </m:ctrlPr>
              </m:sSubPr>
              <m:e>
                <m:r>
                  <w:rPr>
                    <w:rFonts w:ascii="Cambria Math" w:hint="eastAsia"/>
                    <w:lang w:eastAsia="zh-CN"/>
                  </w:rPr>
                  <m:t>h</m:t>
                </m:r>
              </m:e>
              <m:sub>
                <m:r>
                  <w:rPr>
                    <w:rFonts w:ascii="Cambria Math" w:hint="eastAsia"/>
                    <w:lang w:eastAsia="zh-CN"/>
                  </w:rPr>
                  <m:t>1</m:t>
                </m:r>
              </m:sub>
            </m:sSub>
          </m:num>
          <m:den>
            <m:sSub>
              <m:sSubPr>
                <m:ctrlPr>
                  <w:rPr>
                    <w:rFonts w:ascii="Cambria Math" w:hAnsi="Cambria Math"/>
                  </w:rPr>
                </m:ctrlPr>
              </m:sSubPr>
              <m:e>
                <m:r>
                  <w:rPr>
                    <w:rFonts w:ascii="Cambria Math" w:hint="eastAsia"/>
                    <w:lang w:eastAsia="zh-CN"/>
                  </w:rPr>
                  <m:t>t</m:t>
                </m:r>
              </m:e>
              <m:sub>
                <m:r>
                  <w:rPr>
                    <w:rFonts w:ascii="Cambria Math" w:hint="eastAsia"/>
                    <w:lang w:eastAsia="zh-CN"/>
                  </w:rPr>
                  <m:t>1</m:t>
                </m:r>
              </m:sub>
            </m:sSub>
          </m:den>
        </m:f>
        <m:r>
          <w:rPr>
            <w:rFonts w:ascii="Cambria Math" w:hint="eastAsia"/>
            <w:lang w:eastAsia="zh-CN"/>
          </w:rPr>
          <m:t>=</m:t>
        </m:r>
        <m:f>
          <m:fPr>
            <m:ctrlPr>
              <w:rPr>
                <w:rFonts w:ascii="Cambria Math" w:hAnsi="Cambria Math"/>
              </w:rPr>
            </m:ctrlPr>
          </m:fPr>
          <m:num>
            <m:r>
              <w:rPr>
                <w:rFonts w:ascii="Cambria Math" w:hint="eastAsia"/>
                <w:lang w:eastAsia="zh-CN"/>
              </w:rPr>
              <m:t>30m</m:t>
            </m:r>
          </m:num>
          <m:den>
            <m:r>
              <w:rPr>
                <w:rFonts w:ascii="Cambria Math" w:hint="eastAsia"/>
                <w:lang w:eastAsia="zh-CN"/>
              </w:rPr>
              <m:t>20s</m:t>
            </m:r>
          </m:den>
        </m:f>
      </m:oMath>
      <w:r>
        <w:rPr>
          <w:color w:val="000000"/>
        </w:rPr>
        <w:t xml:space="preserve"> =1.5m/s</w:t>
      </w:r>
    </w:p>
    <w:p w:rsidR="002E5B18">
      <w:pPr>
        <w:spacing w:after="0"/>
      </w:pPr>
      <w:r>
        <w:br/>
      </w:r>
      <w:r>
        <w:rPr>
          <w:color w:val="000000"/>
        </w:rPr>
        <w:t>（</w:t>
      </w:r>
      <w:r>
        <w:rPr>
          <w:color w:val="000000"/>
        </w:rPr>
        <w:t>2</w:t>
      </w:r>
      <w:r>
        <w:rPr>
          <w:color w:val="000000"/>
        </w:rPr>
        <w:t>）解：大楼的高度等于电梯运行的路程：</w:t>
      </w:r>
      <w:r>
        <w:rPr>
          <w:color w:val="000000"/>
        </w:rPr>
        <w:t xml:space="preserve">  </w:t>
      </w:r>
    </w:p>
    <w:p w:rsidR="002E5B18">
      <w:pPr>
        <w:spacing w:after="0"/>
      </w:pPr>
      <w:r>
        <w:rPr>
          <w:color w:val="000000"/>
        </w:rPr>
        <w:t>h=s</w:t>
      </w:r>
      <w:r>
        <w:rPr>
          <w:color w:val="000000"/>
          <w:vertAlign w:val="subscript"/>
        </w:rPr>
        <w:t>2</w:t>
      </w:r>
      <w:r>
        <w:rPr>
          <w:color w:val="000000"/>
        </w:rPr>
        <w:t>=vt</w:t>
      </w:r>
      <w:r>
        <w:rPr>
          <w:color w:val="000000"/>
          <w:vertAlign w:val="subscript"/>
        </w:rPr>
        <w:t>2</w:t>
      </w:r>
      <w:r>
        <w:rPr>
          <w:color w:val="000000"/>
        </w:rPr>
        <w:t>=1.5m/s×50s=75m</w:t>
      </w:r>
    </w:p>
    <w:p w:rsidR="002E5B18">
      <w:pPr>
        <w:spacing w:after="0"/>
        <w:rPr>
          <w:lang w:eastAsia="zh-CN"/>
        </w:rPr>
      </w:pPr>
      <w:r>
        <w:rPr>
          <w:color w:val="0000FF"/>
          <w:lang w:eastAsia="zh-CN"/>
        </w:rPr>
        <w:t>【考点】</w:t>
      </w:r>
      <w:r>
        <w:rPr>
          <w:color w:val="000000"/>
          <w:lang w:eastAsia="zh-CN"/>
        </w:rPr>
        <w:t>速度公式及其应用</w:t>
      </w:r>
      <w:r>
        <w:rPr>
          <w:color w:val="000000"/>
          <w:lang w:eastAsia="zh-CN"/>
        </w:rPr>
        <w:t xml:space="preserve">    </w:t>
      </w:r>
    </w:p>
    <w:p w:rsidR="002E5B18">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）根据路程和时间的比值计算速度的大小；</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）利用速度和时间的乘积计算路程。</w:t>
      </w:r>
    </w:p>
    <w:p w:rsidR="002E5B18">
      <w:pPr>
        <w:spacing w:after="0"/>
        <w:rPr>
          <w:lang w:eastAsia="zh-CN"/>
        </w:rPr>
      </w:pPr>
      <w:r>
        <w:rPr>
          <w:color w:val="000000"/>
          <w:lang w:eastAsia="zh-CN"/>
        </w:rPr>
        <w:t>24.</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）解：从标志牌到太原需要的时间：</w:t>
      </w:r>
      <w:r>
        <w:rPr>
          <w:color w:val="000000"/>
          <w:lang w:eastAsia="zh-CN"/>
        </w:rPr>
        <w:t xml:space="preserve">  </w:t>
      </w:r>
    </w:p>
    <w:p w:rsidR="002E5B18">
      <w:pPr>
        <w:spacing w:after="0"/>
        <w:rPr>
          <w:lang w:eastAsia="zh-CN"/>
        </w:rPr>
      </w:pPr>
      <m:oMath>
        <m:sSub>
          <m:sSubPr>
            <m:ctrlPr>
              <w:rPr>
                <w:rFonts w:ascii="Cambria Math" w:hAnsi="Cambria Math"/>
              </w:rPr>
            </m:ctrlPr>
          </m:sSubPr>
          <m:e>
            <m:r>
              <w:rPr>
                <w:rFonts w:ascii="Cambria Math" w:hint="eastAsia"/>
                <w:lang w:eastAsia="zh-CN"/>
              </w:rPr>
              <m:t>t</m:t>
            </m:r>
          </m:e>
          <m:sub>
            <m:r>
              <w:rPr>
                <w:rFonts w:ascii="Cambria Math" w:hint="eastAsia"/>
                <w:lang w:eastAsia="zh-CN"/>
              </w:rPr>
              <m:t>1</m:t>
            </m:r>
          </m:sub>
        </m:sSub>
        <m:r>
          <w:rPr>
            <w:rFonts w:ascii="Cambria Math" w:hint="eastAsia"/>
            <w:lang w:eastAsia="zh-CN"/>
          </w:rPr>
          <m:t>=</m:t>
        </m:r>
        <m:f>
          <m:fPr>
            <m:ctrlPr>
              <w:rPr>
                <w:rFonts w:ascii="Cambria Math" w:hAnsi="Cambria Math"/>
              </w:rPr>
            </m:ctrlPr>
          </m:fPr>
          <m:num>
            <m:sSub>
              <m:sSubPr>
                <m:ctrlPr>
                  <w:rPr>
                    <w:rFonts w:ascii="Cambria Math" w:hAnsi="Cambria Math"/>
                  </w:rPr>
                </m:ctrlPr>
              </m:sSubPr>
              <m:e>
                <m:r>
                  <w:rPr>
                    <w:rFonts w:ascii="Cambria Math" w:hint="eastAsia"/>
                    <w:lang w:eastAsia="zh-CN"/>
                  </w:rPr>
                  <m:t>s</m:t>
                </m:r>
              </m:e>
              <m:sub>
                <m:r>
                  <w:rPr>
                    <w:rFonts w:ascii="Cambria Math" w:hint="eastAsia"/>
                    <w:lang w:eastAsia="zh-CN"/>
                  </w:rPr>
                  <m:t>1</m:t>
                </m:r>
              </m:sub>
            </m:sSub>
          </m:num>
          <m:den>
            <m:sSub>
              <m:sSubPr>
                <m:ctrlPr>
                  <w:rPr>
                    <w:rFonts w:ascii="Cambria Math" w:hAnsi="Cambria Math"/>
                  </w:rPr>
                </m:ctrlPr>
              </m:sSubPr>
              <m:e>
                <m:r>
                  <w:rPr>
                    <w:rFonts w:ascii="Cambria Math" w:hint="eastAsia"/>
                    <w:lang w:eastAsia="zh-CN"/>
                  </w:rPr>
                  <m:t>v</m:t>
                </m:r>
              </m:e>
              <m:sub>
                <m:r>
                  <w:rPr>
                    <w:rFonts w:ascii="Cambria Math" w:hint="eastAsia"/>
                    <w:lang w:eastAsia="zh-CN"/>
                  </w:rPr>
                  <m:t>1</m:t>
                </m:r>
              </m:sub>
            </m:sSub>
          </m:den>
        </m:f>
        <m:r>
          <w:rPr>
            <w:rFonts w:ascii="Cambria Math" w:hint="eastAsia"/>
            <w:lang w:eastAsia="zh-CN"/>
          </w:rPr>
          <m:t>=</m:t>
        </m:r>
        <m:f>
          <m:fPr>
            <m:ctrlPr>
              <w:rPr>
                <w:rFonts w:ascii="Cambria Math" w:hAnsi="Cambria Math"/>
              </w:rPr>
            </m:ctrlPr>
          </m:fPr>
          <m:num>
            <m:r>
              <w:rPr>
                <w:rFonts w:ascii="Cambria Math" w:hint="eastAsia"/>
                <w:lang w:eastAsia="zh-CN"/>
              </w:rPr>
              <m:t>60km</m:t>
            </m:r>
          </m:num>
          <m:den>
            <m:r>
              <w:rPr>
                <w:rFonts w:ascii="Cambria Math" w:hint="eastAsia"/>
                <w:lang w:eastAsia="zh-CN"/>
              </w:rPr>
              <m:t>100km/</m:t>
            </m:r>
            <m:r>
              <w:rPr>
                <w:rFonts w:ascii="Cambria Math" w:hint="eastAsia"/>
                <w:lang w:eastAsia="zh-CN"/>
              </w:rPr>
              <m:t>h</m:t>
            </m:r>
          </m:den>
        </m:f>
      </m:oMath>
      <w:r w:rsidR="00A14667">
        <w:rPr>
          <w:color w:val="000000"/>
          <w:lang w:eastAsia="zh-CN"/>
        </w:rPr>
        <w:t xml:space="preserve"> =0.6h</w:t>
      </w:r>
    </w:p>
    <w:p w:rsidR="002E5B18">
      <w:pPr>
        <w:spacing w:after="0"/>
        <w:rPr>
          <w:lang w:eastAsia="zh-CN"/>
        </w:rPr>
      </w:pPr>
      <w:r>
        <w:rPr>
          <w:lang w:eastAsia="zh-CN"/>
        </w:rPr>
        <w:br/>
      </w:r>
      <w:r>
        <w:rPr>
          <w:color w:val="000000"/>
          <w:lang w:eastAsia="zh-CN"/>
        </w:rPr>
        <w:t>（</w:t>
      </w:r>
      <w:r>
        <w:rPr>
          <w:color w:val="000000"/>
          <w:lang w:eastAsia="zh-CN"/>
        </w:rPr>
        <w:t>2</w:t>
      </w:r>
      <w:r>
        <w:rPr>
          <w:color w:val="000000"/>
          <w:lang w:eastAsia="zh-CN"/>
        </w:rPr>
        <w:t>）解：如图乙所示的速度是</w:t>
      </w:r>
      <w:r>
        <w:rPr>
          <w:color w:val="000000"/>
          <w:lang w:eastAsia="zh-CN"/>
        </w:rPr>
        <w:t>80km/h</w:t>
      </w:r>
      <w:r>
        <w:rPr>
          <w:color w:val="000000"/>
          <w:lang w:eastAsia="zh-CN"/>
        </w:rPr>
        <w:t>，汽车行驶的路程：</w:t>
      </w:r>
      <w:r>
        <w:rPr>
          <w:color w:val="000000"/>
          <w:lang w:eastAsia="zh-CN"/>
        </w:rPr>
        <w:t xml:space="preserve">  </w:t>
      </w:r>
    </w:p>
    <w:p w:rsidR="002E5B18">
      <w:pPr>
        <w:spacing w:after="0"/>
        <w:rPr>
          <w:lang w:eastAsia="zh-CN"/>
        </w:rPr>
      </w:pPr>
      <w:r>
        <w:rPr>
          <w:color w:val="000000"/>
          <w:lang w:eastAsia="zh-CN"/>
        </w:rPr>
        <w:t>S</w:t>
      </w:r>
      <w:r>
        <w:rPr>
          <w:color w:val="000000"/>
          <w:vertAlign w:val="subscript"/>
          <w:lang w:eastAsia="zh-CN"/>
        </w:rPr>
        <w:t>2</w:t>
      </w:r>
      <w:r>
        <w:rPr>
          <w:color w:val="000000"/>
          <w:lang w:eastAsia="zh-CN"/>
        </w:rPr>
        <w:t>=v</w:t>
      </w:r>
      <w:r>
        <w:rPr>
          <w:color w:val="000000"/>
          <w:vertAlign w:val="subscript"/>
          <w:lang w:eastAsia="zh-CN"/>
        </w:rPr>
        <w:t>2</w:t>
      </w:r>
      <w:r>
        <w:rPr>
          <w:color w:val="000000"/>
          <w:lang w:eastAsia="zh-CN"/>
        </w:rPr>
        <w:t>t</w:t>
      </w:r>
      <w:r>
        <w:rPr>
          <w:color w:val="000000"/>
          <w:vertAlign w:val="subscript"/>
          <w:lang w:eastAsia="zh-CN"/>
        </w:rPr>
        <w:t>2</w:t>
      </w:r>
      <w:r>
        <w:rPr>
          <w:color w:val="000000"/>
          <w:lang w:eastAsia="zh-CN"/>
        </w:rPr>
        <w:t>=80km/h×1.5h=120km</w:t>
      </w:r>
    </w:p>
    <w:p w:rsidR="002E5B18">
      <w:pPr>
        <w:spacing w:after="0"/>
        <w:rPr>
          <w:lang w:eastAsia="zh-CN"/>
        </w:rPr>
      </w:pPr>
      <w:r>
        <w:rPr>
          <w:color w:val="0000FF"/>
          <w:lang w:eastAsia="zh-CN"/>
        </w:rPr>
        <w:t>【考点】</w:t>
      </w:r>
      <w:r>
        <w:rPr>
          <w:color w:val="000000"/>
          <w:lang w:eastAsia="zh-CN"/>
        </w:rPr>
        <w:t>速度公式及其应用</w:t>
      </w:r>
      <w:r>
        <w:rPr>
          <w:color w:val="000000"/>
          <w:lang w:eastAsia="zh-CN"/>
        </w:rPr>
        <w:t xml:space="preserve">    </w:t>
      </w:r>
    </w:p>
    <w:p w:rsidR="002E5B18">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）根据路程和速度的比值计算所需时间；</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）根据速度和时间的乘积计算路程。</w:t>
      </w:r>
    </w:p>
    <w:sectPr w:rsidSect="002E5B18">
      <w:headerReference w:type="even" r:id="rId30"/>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B18">
    <w:pPr>
      <w:pStyle w:val="Header"/>
      <w:pBdr>
        <w:bottom w:val="none" w:sz="0" w:space="0" w:color="auto"/>
      </w:pBdr>
    </w:pPr>
    <w:r>
      <w:pict>
        <v:rect id="Rectangle 7" o:spid="_x0000_s2049" style="width:42.15pt;height:57pt;margin-top:-43pt;margin-left:1056.4pt;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position:absolute;v-text-anchor:middle;z-index:251659264" o:preferrelative="t">
          <v:textbox style="layout-flow:vertical;mso-layout-flow-alt:bottom-to-top">
            <w:txbxContent>
              <w:p w:rsidR="002E5B18">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position:absolute;v-text-anchor:middle;z-index:251660288" o:preferrelative="t" fillcolor="#d8d8d8">
          <v:textbox style="layout-flow:vertical;mso-layout-flow-alt:bottom-to-top">
            <w:txbxContent>
              <w:p w:rsidR="002E5B18" w:rsidP="00316CA8">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position:absolute;v-text-anchor:middle;z-index:251661312" o:preferrelative="t">
          <v:textbox style="layout-flow:vertical;mso-layout-flow-alt:bottom-to-top">
            <w:txbxContent>
              <w:p w:rsidR="002E5B18">
                <w:pPr>
                  <w:spacing w:after="0" w:line="240" w:lineRule="auto"/>
                  <w:jc w:val="distribute"/>
                  <w:rPr>
                    <w:lang w:eastAsia="zh-CN"/>
                  </w:rPr>
                </w:pPr>
                <w:r>
                  <w:t>………</w:t>
                </w:r>
                <w:r>
                  <w:rPr>
                    <w:rFonts w:hint="eastAsia"/>
                    <w:lang w:eastAsia="zh-CN"/>
                  </w:rPr>
                  <w:drawing>
                    <wp:inline>
                      <wp:extent cx="285790" cy="238158"/>
                      <wp:docPr id="1000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932604" name=""/>
                              <pic:cNvPicPr>
                                <a:picLocks noChangeAspect="1"/>
                              </pic:cNvPicPr>
                            </pic:nvPicPr>
                            <pic:blipFill>
                              <a:blip xmlns:r="http://schemas.openxmlformats.org/officeDocument/2006/relationships" r:embed="rId1"/>
                              <a:stretch>
                                <a:fillRect/>
                              </a:stretch>
                            </pic:blipFill>
                            <pic:spPr>
                              <a:xfrm>
                                <a:off x="0" y="0"/>
                                <a:ext cx="285790" cy="238158"/>
                              </a:xfrm>
                              <a:prstGeom prst="rect">
                                <a:avLst/>
                              </a:prstGeom>
                            </pic:spPr>
                          </pic:pic>
                        </a:graphicData>
                      </a:graphic>
                    </wp:inline>
                  </w:drawing>
                </w:r>
                <w: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6052"/>
    <w:multiLevelType w:val="hybridMultilevel"/>
    <w:tmpl w:val="028C067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D5860AC"/>
    <w:multiLevelType w:val="hybridMultilevel"/>
    <w:tmpl w:val="6AB07F9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1CD1"/>
    <w:rsid w:val="00035A1A"/>
    <w:rsid w:val="00081CD1"/>
    <w:rsid w:val="00105B32"/>
    <w:rsid w:val="0016193D"/>
    <w:rsid w:val="0019595E"/>
    <w:rsid w:val="00243F78"/>
    <w:rsid w:val="00244DEA"/>
    <w:rsid w:val="002A22FB"/>
    <w:rsid w:val="002B1B52"/>
    <w:rsid w:val="002B79A1"/>
    <w:rsid w:val="002C5454"/>
    <w:rsid w:val="002E5B18"/>
    <w:rsid w:val="002F406B"/>
    <w:rsid w:val="00316CA8"/>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14667"/>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B18"/>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2E5B18"/>
    <w:rPr>
      <w:sz w:val="18"/>
      <w:szCs w:val="18"/>
    </w:rPr>
  </w:style>
  <w:style w:type="paragraph" w:styleId="Footer">
    <w:name w:val="footer"/>
    <w:basedOn w:val="Normal"/>
    <w:link w:val="Char0"/>
    <w:uiPriority w:val="99"/>
    <w:unhideWhenUsed/>
    <w:qFormat/>
    <w:rsid w:val="002E5B18"/>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2E5B18"/>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2E5B18"/>
    <w:rPr>
      <w:sz w:val="18"/>
      <w:szCs w:val="18"/>
    </w:rPr>
  </w:style>
  <w:style w:type="character" w:customStyle="1" w:styleId="Char0">
    <w:name w:val="页脚 Char"/>
    <w:link w:val="Footer"/>
    <w:uiPriority w:val="99"/>
    <w:qFormat/>
    <w:rsid w:val="002E5B18"/>
    <w:rPr>
      <w:sz w:val="18"/>
      <w:szCs w:val="18"/>
    </w:rPr>
  </w:style>
  <w:style w:type="character" w:customStyle="1" w:styleId="Char1">
    <w:name w:val="批注框文本 Char"/>
    <w:link w:val="BalloonText"/>
    <w:uiPriority w:val="99"/>
    <w:semiHidden/>
    <w:qFormat/>
    <w:rsid w:val="002E5B18"/>
    <w:rPr>
      <w:sz w:val="18"/>
      <w:szCs w:val="18"/>
    </w:rPr>
  </w:style>
  <w:style w:type="paragraph" w:customStyle="1" w:styleId="1">
    <w:name w:val="正文1"/>
    <w:qFormat/>
    <w:rsid w:val="002E5B18"/>
    <w:pPr>
      <w:jc w:val="both"/>
    </w:pPr>
    <w:rPr>
      <w:kern w:val="2"/>
      <w:sz w:val="21"/>
      <w:szCs w:val="21"/>
    </w:rPr>
  </w:style>
  <w:style w:type="character" w:customStyle="1" w:styleId="15">
    <w:name w:val="15"/>
    <w:qFormat/>
    <w:rsid w:val="002E5B18"/>
    <w:rPr>
      <w:rFonts w:ascii="Times New Roman" w:hAnsi="Times New Roman" w:cs="Times New Roman" w:hint="default"/>
      <w:color w:val="0000FF"/>
      <w:u w:val="single"/>
    </w:rPr>
  </w:style>
  <w:style w:type="paragraph" w:customStyle="1" w:styleId="2">
    <w:name w:val="正文2"/>
    <w:qFormat/>
    <w:rsid w:val="002E5B18"/>
    <w:pPr>
      <w:jc w:val="both"/>
    </w:pPr>
    <w:rPr>
      <w:kern w:val="2"/>
      <w:sz w:val="21"/>
      <w:szCs w:val="21"/>
    </w:rPr>
  </w:style>
  <w:style w:type="character" w:customStyle="1" w:styleId="DefaultParagraphFontPHPDOCX">
    <w:name w:val="Default Paragraph Font PHPDOCX"/>
    <w:uiPriority w:val="1"/>
    <w:semiHidden/>
    <w:unhideWhenUsed/>
    <w:rsid w:val="002E5B18"/>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2E5B18"/>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image" Target="media/image16.jpeg" /><Relationship Id="rId22" Type="http://schemas.openxmlformats.org/officeDocument/2006/relationships/image" Target="media/image17.jpeg" /><Relationship Id="rId23" Type="http://schemas.openxmlformats.org/officeDocument/2006/relationships/image" Target="media/image18.jpeg" /><Relationship Id="rId24" Type="http://schemas.openxmlformats.org/officeDocument/2006/relationships/image" Target="media/image19.jpeg" /><Relationship Id="rId25" Type="http://schemas.openxmlformats.org/officeDocument/2006/relationships/image" Target="media/image20.jpeg" /><Relationship Id="rId26" Type="http://schemas.openxmlformats.org/officeDocument/2006/relationships/image" Target="media/image21.jpeg" /><Relationship Id="rId27" Type="http://schemas.openxmlformats.org/officeDocument/2006/relationships/image" Target="media/image22.jpeg" /><Relationship Id="rId28" Type="http://schemas.openxmlformats.org/officeDocument/2006/relationships/image" Target="media/image23.jpeg" /><Relationship Id="rId29" Type="http://schemas.openxmlformats.org/officeDocument/2006/relationships/image" Target="media/image24.jpeg" /><Relationship Id="rId3" Type="http://schemas.openxmlformats.org/officeDocument/2006/relationships/fontTable" Target="fontTable.xml" /><Relationship Id="rId30" Type="http://schemas.openxmlformats.org/officeDocument/2006/relationships/header" Target="header1.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png" /><Relationship Id="rId9" Type="http://schemas.openxmlformats.org/officeDocument/2006/relationships/image" Target="media/image4.jpeg"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DD8702C4-0A2C-48FC-AE9C-80CA7F2FC5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5121</Words>
  <Characters>5737</Characters>
  <Application>Microsoft Office Word</Application>
  <DocSecurity>0</DocSecurity>
  <Lines>249</Lines>
  <Paragraphs>252</Paragraphs>
  <ScaleCrop>false</ScaleCrop>
  <Company/>
  <LinksUpToDate>false</LinksUpToDate>
  <CharactersWithSpaces>10606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2019-12-03T10:51:00Z</dcterms:modified>
</cp:coreProperties>
</file>